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85C4F" w14:textId="79213D9C" w:rsidR="009C6884" w:rsidRPr="007019BE" w:rsidRDefault="00E1543D" w:rsidP="00696FF2">
      <w:pPr>
        <w:spacing w:before="120" w:line="276" w:lineRule="auto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bCs/>
          <w:sz w:val="19"/>
          <w:szCs w:val="19"/>
        </w:rPr>
        <w:t>UMOWA NR</w:t>
      </w:r>
      <w:r w:rsidR="00F13700" w:rsidRPr="007019BE">
        <w:rPr>
          <w:rFonts w:ascii="Fira Sans" w:hAnsi="Fira Sans"/>
          <w:b/>
          <w:bCs/>
          <w:sz w:val="19"/>
          <w:szCs w:val="19"/>
        </w:rPr>
        <w:t xml:space="preserve"> </w:t>
      </w:r>
      <w:r w:rsidR="00781FF5" w:rsidRPr="007019BE">
        <w:rPr>
          <w:rFonts w:ascii="Fira Sans" w:hAnsi="Fira Sans"/>
          <w:b/>
          <w:bCs/>
          <w:sz w:val="19"/>
          <w:szCs w:val="19"/>
        </w:rPr>
        <w:t xml:space="preserve"> </w:t>
      </w:r>
      <w:r w:rsidR="0087677F" w:rsidRPr="007019BE">
        <w:rPr>
          <w:rFonts w:ascii="Fira Sans" w:hAnsi="Fira Sans"/>
          <w:b/>
          <w:bCs/>
          <w:sz w:val="19"/>
          <w:szCs w:val="19"/>
        </w:rPr>
        <w:t xml:space="preserve"> </w:t>
      </w:r>
      <w:r w:rsidR="007B4C87" w:rsidRPr="007019BE">
        <w:rPr>
          <w:rFonts w:ascii="Fira Sans" w:hAnsi="Fira Sans"/>
          <w:b/>
          <w:bCs/>
          <w:sz w:val="19"/>
          <w:szCs w:val="19"/>
        </w:rPr>
        <w:t xml:space="preserve">    </w:t>
      </w:r>
      <w:r w:rsidR="0087677F" w:rsidRPr="007019BE">
        <w:rPr>
          <w:rFonts w:ascii="Fira Sans" w:hAnsi="Fira Sans"/>
          <w:b/>
          <w:bCs/>
          <w:sz w:val="19"/>
          <w:szCs w:val="19"/>
        </w:rPr>
        <w:t xml:space="preserve"> </w:t>
      </w:r>
      <w:r w:rsidR="00781FF5" w:rsidRPr="007019BE">
        <w:rPr>
          <w:rFonts w:ascii="Fira Sans" w:hAnsi="Fira Sans"/>
          <w:b/>
          <w:bCs/>
          <w:sz w:val="19"/>
          <w:szCs w:val="19"/>
        </w:rPr>
        <w:t xml:space="preserve">  </w:t>
      </w:r>
      <w:r w:rsidR="00F13700" w:rsidRPr="007019BE">
        <w:rPr>
          <w:rFonts w:ascii="Fira Sans" w:hAnsi="Fira Sans"/>
          <w:b/>
          <w:bCs/>
          <w:sz w:val="19"/>
          <w:szCs w:val="19"/>
        </w:rPr>
        <w:t>/</w:t>
      </w:r>
      <w:r w:rsidR="00781FF5" w:rsidRPr="007019BE">
        <w:rPr>
          <w:rFonts w:ascii="Fira Sans" w:hAnsi="Fira Sans"/>
          <w:b/>
          <w:sz w:val="19"/>
          <w:szCs w:val="19"/>
        </w:rPr>
        <w:t>CIS-WA</w:t>
      </w:r>
      <w:r w:rsidR="00A623D9" w:rsidRPr="007019BE">
        <w:rPr>
          <w:rFonts w:ascii="Fira Sans" w:hAnsi="Fira Sans"/>
          <w:b/>
          <w:sz w:val="19"/>
          <w:szCs w:val="19"/>
        </w:rPr>
        <w:t>Z</w:t>
      </w:r>
      <w:r w:rsidR="00781FF5" w:rsidRPr="007019BE">
        <w:rPr>
          <w:rFonts w:ascii="Fira Sans" w:hAnsi="Fira Sans"/>
          <w:b/>
          <w:sz w:val="19"/>
          <w:szCs w:val="19"/>
        </w:rPr>
        <w:t>.27</w:t>
      </w:r>
      <w:r w:rsidR="00E00150" w:rsidRPr="007019BE">
        <w:rPr>
          <w:rFonts w:ascii="Fira Sans" w:hAnsi="Fira Sans"/>
          <w:b/>
          <w:sz w:val="19"/>
          <w:szCs w:val="19"/>
        </w:rPr>
        <w:t>20</w:t>
      </w:r>
      <w:r w:rsidR="00781FF5" w:rsidRPr="007019BE">
        <w:rPr>
          <w:rFonts w:ascii="Fira Sans" w:hAnsi="Fira Sans"/>
          <w:b/>
          <w:sz w:val="19"/>
          <w:szCs w:val="19"/>
        </w:rPr>
        <w:t>.</w:t>
      </w:r>
      <w:r w:rsidR="00782212" w:rsidRPr="007019BE">
        <w:rPr>
          <w:rFonts w:ascii="Fira Sans" w:hAnsi="Fira Sans"/>
          <w:b/>
          <w:sz w:val="19"/>
          <w:szCs w:val="19"/>
        </w:rPr>
        <w:t xml:space="preserve">     </w:t>
      </w:r>
      <w:r w:rsidR="00781FF5" w:rsidRPr="007019BE">
        <w:rPr>
          <w:rFonts w:ascii="Fira Sans" w:hAnsi="Fira Sans"/>
          <w:b/>
          <w:sz w:val="19"/>
          <w:szCs w:val="19"/>
        </w:rPr>
        <w:t>.20</w:t>
      </w:r>
      <w:r w:rsidR="00E00150" w:rsidRPr="007019BE">
        <w:rPr>
          <w:rFonts w:ascii="Fira Sans" w:hAnsi="Fira Sans"/>
          <w:b/>
          <w:sz w:val="19"/>
          <w:szCs w:val="19"/>
        </w:rPr>
        <w:t>2</w:t>
      </w:r>
      <w:r w:rsidR="00782212" w:rsidRPr="007019BE">
        <w:rPr>
          <w:rFonts w:ascii="Fira Sans" w:hAnsi="Fira Sans"/>
          <w:b/>
          <w:sz w:val="19"/>
          <w:szCs w:val="19"/>
        </w:rPr>
        <w:t>2</w:t>
      </w:r>
    </w:p>
    <w:p w14:paraId="4B59F666" w14:textId="3BF21DE8" w:rsidR="00F13700" w:rsidRPr="007019BE" w:rsidRDefault="00E00150" w:rsidP="0080081A">
      <w:pPr>
        <w:spacing w:before="120" w:line="240" w:lineRule="auto"/>
        <w:rPr>
          <w:rFonts w:ascii="Fira Sans" w:eastAsia="Calibri" w:hAnsi="Fira Sans"/>
          <w:sz w:val="19"/>
          <w:szCs w:val="19"/>
          <w:lang w:eastAsia="en-US"/>
        </w:rPr>
      </w:pPr>
      <w:r w:rsidRPr="007019BE">
        <w:rPr>
          <w:rFonts w:ascii="Fira Sans" w:eastAsia="Calibri" w:hAnsi="Fira Sans"/>
          <w:kern w:val="1"/>
          <w:sz w:val="19"/>
          <w:szCs w:val="19"/>
        </w:rPr>
        <w:t>W wyniku rozstrzygnięcia zapytania ofertowego nr CIS-WAZ.2720.</w:t>
      </w:r>
      <w:r w:rsidR="00782212" w:rsidRPr="007019BE">
        <w:rPr>
          <w:rFonts w:ascii="Fira Sans" w:eastAsia="Calibri" w:hAnsi="Fira Sans"/>
          <w:kern w:val="1"/>
          <w:sz w:val="19"/>
          <w:szCs w:val="19"/>
        </w:rPr>
        <w:t xml:space="preserve">     </w:t>
      </w:r>
      <w:r w:rsidRPr="007019BE">
        <w:rPr>
          <w:rFonts w:ascii="Fira Sans" w:eastAsia="Calibri" w:hAnsi="Fira Sans"/>
          <w:kern w:val="1"/>
          <w:sz w:val="19"/>
          <w:szCs w:val="19"/>
        </w:rPr>
        <w:t>.202</w:t>
      </w:r>
      <w:r w:rsidR="00782212" w:rsidRPr="007019BE">
        <w:rPr>
          <w:rFonts w:ascii="Fira Sans" w:eastAsia="Calibri" w:hAnsi="Fira Sans"/>
          <w:kern w:val="1"/>
          <w:sz w:val="19"/>
          <w:szCs w:val="19"/>
        </w:rPr>
        <w:t>2</w:t>
      </w:r>
      <w:r w:rsidRPr="007019BE">
        <w:rPr>
          <w:rFonts w:ascii="Fira Sans" w:eastAsia="Calibri" w:hAnsi="Fira Sans"/>
          <w:kern w:val="1"/>
          <w:sz w:val="19"/>
          <w:szCs w:val="19"/>
        </w:rPr>
        <w:t xml:space="preserve"> z dnia ………………..202</w:t>
      </w:r>
      <w:r w:rsidR="00782212" w:rsidRPr="007019BE">
        <w:rPr>
          <w:rFonts w:ascii="Fira Sans" w:eastAsia="Calibri" w:hAnsi="Fira Sans"/>
          <w:kern w:val="1"/>
          <w:sz w:val="19"/>
          <w:szCs w:val="19"/>
        </w:rPr>
        <w:t>2</w:t>
      </w:r>
      <w:r w:rsidRPr="007019BE">
        <w:rPr>
          <w:rFonts w:ascii="Fira Sans" w:eastAsia="Calibri" w:hAnsi="Fira Sans"/>
          <w:kern w:val="1"/>
          <w:sz w:val="19"/>
          <w:szCs w:val="19"/>
        </w:rPr>
        <w:t xml:space="preserve"> r., </w:t>
      </w:r>
      <w:r w:rsidRPr="007019BE">
        <w:rPr>
          <w:rFonts w:ascii="Fira Sans" w:hAnsi="Fira Sans"/>
          <w:sz w:val="19"/>
          <w:szCs w:val="19"/>
        </w:rPr>
        <w:t>pomiędzy</w:t>
      </w:r>
      <w:r w:rsidR="009C6884" w:rsidRPr="007019BE">
        <w:rPr>
          <w:rFonts w:ascii="Fira Sans" w:hAnsi="Fira Sans"/>
          <w:sz w:val="19"/>
          <w:szCs w:val="19"/>
        </w:rPr>
        <w:t xml:space="preserve">, </w:t>
      </w:r>
      <w:r w:rsidR="00F13700" w:rsidRPr="007019BE">
        <w:rPr>
          <w:rFonts w:ascii="Fira Sans" w:eastAsia="Calibri" w:hAnsi="Fira Sans"/>
          <w:sz w:val="19"/>
          <w:szCs w:val="19"/>
          <w:lang w:eastAsia="en-US"/>
        </w:rPr>
        <w:t>pomiędzy:</w:t>
      </w:r>
    </w:p>
    <w:p w14:paraId="554E8DA1" w14:textId="77777777" w:rsidR="00F13700" w:rsidRPr="007019BE" w:rsidRDefault="00F13700" w:rsidP="0080081A">
      <w:pPr>
        <w:widowControl/>
        <w:autoSpaceDE w:val="0"/>
        <w:autoSpaceDN w:val="0"/>
        <w:spacing w:before="120" w:line="240" w:lineRule="auto"/>
        <w:textAlignment w:val="auto"/>
        <w:rPr>
          <w:rFonts w:ascii="Fira Sans" w:eastAsia="Calibri" w:hAnsi="Fira Sans"/>
          <w:sz w:val="19"/>
          <w:szCs w:val="19"/>
          <w:lang w:eastAsia="en-US"/>
        </w:rPr>
      </w:pPr>
      <w:r w:rsidRPr="007019BE">
        <w:rPr>
          <w:rFonts w:ascii="Fira Sans" w:eastAsia="Calibri" w:hAnsi="Fira Sans"/>
          <w:b/>
          <w:sz w:val="19"/>
          <w:szCs w:val="19"/>
          <w:lang w:eastAsia="en-US"/>
        </w:rPr>
        <w:t>Centrum Informatyki Statystycznej</w:t>
      </w:r>
      <w:r w:rsidRPr="007019BE">
        <w:rPr>
          <w:rFonts w:ascii="Fira Sans" w:eastAsia="Calibri" w:hAnsi="Fira Sans"/>
          <w:sz w:val="19"/>
          <w:szCs w:val="19"/>
          <w:lang w:eastAsia="en-US"/>
        </w:rPr>
        <w:t xml:space="preserve">, al. Niepodległości 208, 00-925 Warszawa, NIP: 701-023-61-79, </w:t>
      </w:r>
      <w:r w:rsidR="004620CC" w:rsidRPr="007019BE">
        <w:rPr>
          <w:rFonts w:ascii="Fira Sans" w:eastAsia="Calibri" w:hAnsi="Fira Sans"/>
          <w:sz w:val="19"/>
          <w:szCs w:val="19"/>
          <w:lang w:eastAsia="en-US"/>
        </w:rPr>
        <w:br/>
      </w:r>
      <w:r w:rsidRPr="007019BE">
        <w:rPr>
          <w:rFonts w:ascii="Fira Sans" w:eastAsia="Calibri" w:hAnsi="Fira Sans"/>
          <w:sz w:val="19"/>
          <w:szCs w:val="19"/>
          <w:lang w:eastAsia="en-US"/>
        </w:rPr>
        <w:t xml:space="preserve">REGON: 142396858, zwanym dalej </w:t>
      </w:r>
      <w:r w:rsidRPr="007019BE">
        <w:rPr>
          <w:rFonts w:ascii="Fira Sans" w:eastAsia="Calibri" w:hAnsi="Fira Sans"/>
          <w:b/>
          <w:sz w:val="19"/>
          <w:szCs w:val="19"/>
          <w:lang w:eastAsia="en-US"/>
        </w:rPr>
        <w:t>„Zamawiającym”</w:t>
      </w:r>
      <w:r w:rsidR="007443EF" w:rsidRPr="007019BE">
        <w:rPr>
          <w:rFonts w:ascii="Fira Sans" w:eastAsia="Calibri" w:hAnsi="Fira Sans"/>
          <w:b/>
          <w:sz w:val="19"/>
          <w:szCs w:val="19"/>
          <w:lang w:eastAsia="en-US"/>
        </w:rPr>
        <w:t>,</w:t>
      </w:r>
      <w:r w:rsidRPr="007019BE">
        <w:rPr>
          <w:rFonts w:ascii="Fira Sans" w:eastAsia="Calibri" w:hAnsi="Fira Sans"/>
          <w:sz w:val="19"/>
          <w:szCs w:val="19"/>
          <w:lang w:eastAsia="en-US"/>
        </w:rPr>
        <w:t xml:space="preserve"> </w:t>
      </w:r>
      <w:r w:rsidR="007443EF" w:rsidRPr="007019BE">
        <w:rPr>
          <w:rFonts w:ascii="Fira Sans" w:eastAsia="Calibri" w:hAnsi="Fira Sans"/>
          <w:sz w:val="19"/>
          <w:szCs w:val="19"/>
          <w:lang w:eastAsia="en-US"/>
        </w:rPr>
        <w:t>które reprezentuje</w:t>
      </w:r>
    </w:p>
    <w:p w14:paraId="419C4CE1" w14:textId="77777777" w:rsidR="00F13700" w:rsidRPr="007019BE" w:rsidRDefault="00E00150" w:rsidP="0080081A">
      <w:pPr>
        <w:widowControl/>
        <w:autoSpaceDE w:val="0"/>
        <w:autoSpaceDN w:val="0"/>
        <w:spacing w:before="120" w:line="240" w:lineRule="auto"/>
        <w:textAlignment w:val="auto"/>
        <w:rPr>
          <w:rFonts w:ascii="Fira Sans" w:eastAsia="Calibri" w:hAnsi="Fira Sans"/>
          <w:sz w:val="19"/>
          <w:szCs w:val="19"/>
          <w:lang w:eastAsia="en-US"/>
        </w:rPr>
      </w:pPr>
      <w:r w:rsidRPr="007019BE">
        <w:rPr>
          <w:rFonts w:ascii="Fira Sans" w:eastAsia="Calibri" w:hAnsi="Fira Sans"/>
          <w:sz w:val="19"/>
          <w:szCs w:val="19"/>
          <w:lang w:eastAsia="en-US"/>
        </w:rPr>
        <w:t>……………………..</w:t>
      </w:r>
      <w:r w:rsidR="00984A3D" w:rsidRPr="007019BE">
        <w:rPr>
          <w:rFonts w:ascii="Fira Sans" w:eastAsia="Calibri" w:hAnsi="Fira Sans"/>
          <w:sz w:val="19"/>
          <w:szCs w:val="19"/>
          <w:lang w:eastAsia="en-US"/>
        </w:rPr>
        <w:t xml:space="preserve"> </w:t>
      </w:r>
      <w:r w:rsidR="00137540" w:rsidRPr="007019BE">
        <w:rPr>
          <w:rFonts w:ascii="Fira Sans" w:eastAsia="Calibri" w:hAnsi="Fira Sans"/>
          <w:sz w:val="19"/>
          <w:szCs w:val="19"/>
          <w:lang w:eastAsia="en-US"/>
        </w:rPr>
        <w:t xml:space="preserve">– </w:t>
      </w:r>
      <w:r w:rsidRPr="007019BE">
        <w:rPr>
          <w:rFonts w:ascii="Fira Sans" w:eastAsia="Calibri" w:hAnsi="Fira Sans"/>
          <w:sz w:val="19"/>
          <w:szCs w:val="19"/>
          <w:lang w:eastAsia="en-US"/>
        </w:rPr>
        <w:t>………………………</w:t>
      </w:r>
    </w:p>
    <w:p w14:paraId="243E2317" w14:textId="77777777" w:rsidR="00F13700" w:rsidRPr="007019BE" w:rsidRDefault="00F13700" w:rsidP="0080081A">
      <w:pPr>
        <w:widowControl/>
        <w:autoSpaceDE w:val="0"/>
        <w:autoSpaceDN w:val="0"/>
        <w:spacing w:before="120" w:line="240" w:lineRule="auto"/>
        <w:textAlignment w:val="auto"/>
        <w:rPr>
          <w:rFonts w:ascii="Fira Sans" w:eastAsia="Calibri" w:hAnsi="Fira Sans"/>
          <w:sz w:val="19"/>
          <w:szCs w:val="19"/>
          <w:lang w:eastAsia="en-US"/>
        </w:rPr>
      </w:pPr>
      <w:r w:rsidRPr="007019BE">
        <w:rPr>
          <w:rFonts w:ascii="Fira Sans" w:eastAsia="Calibri" w:hAnsi="Fira Sans"/>
          <w:sz w:val="19"/>
          <w:szCs w:val="19"/>
          <w:lang w:eastAsia="en-US"/>
        </w:rPr>
        <w:t>a</w:t>
      </w:r>
    </w:p>
    <w:p w14:paraId="7ED4EA8A" w14:textId="77777777" w:rsidR="00601CDA" w:rsidRPr="007019BE" w:rsidRDefault="00E00150" w:rsidP="0080081A">
      <w:pPr>
        <w:shd w:val="clear" w:color="auto" w:fill="FFFFFF"/>
        <w:spacing w:before="120" w:line="240" w:lineRule="auto"/>
        <w:rPr>
          <w:rFonts w:ascii="Fira Sans" w:hAnsi="Fira Sans"/>
          <w:sz w:val="19"/>
          <w:szCs w:val="19"/>
        </w:rPr>
      </w:pPr>
      <w:r w:rsidRPr="007019BE">
        <w:rPr>
          <w:rFonts w:ascii="Fira Sans" w:eastAsia="Calibri" w:hAnsi="Fira Sans"/>
          <w:b/>
          <w:sz w:val="19"/>
          <w:szCs w:val="19"/>
        </w:rPr>
        <w:t>………</w:t>
      </w:r>
      <w:r w:rsidR="00017694" w:rsidRPr="007019BE">
        <w:rPr>
          <w:rFonts w:ascii="Fira Sans" w:eastAsia="Calibri" w:hAnsi="Fira Sans"/>
          <w:b/>
          <w:sz w:val="19"/>
          <w:szCs w:val="19"/>
        </w:rPr>
        <w:t>……………………</w:t>
      </w:r>
      <w:r w:rsidRPr="007019BE">
        <w:rPr>
          <w:rFonts w:ascii="Fira Sans" w:eastAsia="Calibri" w:hAnsi="Fira Sans"/>
          <w:b/>
          <w:sz w:val="19"/>
          <w:szCs w:val="19"/>
        </w:rPr>
        <w:t>……..</w:t>
      </w:r>
      <w:r w:rsidR="00601CDA" w:rsidRPr="007019BE">
        <w:rPr>
          <w:rFonts w:ascii="Fira Sans" w:hAnsi="Fira Sans"/>
          <w:sz w:val="19"/>
          <w:szCs w:val="19"/>
        </w:rPr>
        <w:t xml:space="preserve"> </w:t>
      </w:r>
      <w:r w:rsidR="00DE7639" w:rsidRPr="007019BE">
        <w:rPr>
          <w:rFonts w:ascii="Fira Sans" w:hAnsi="Fira Sans"/>
          <w:sz w:val="19"/>
          <w:szCs w:val="19"/>
        </w:rPr>
        <w:t xml:space="preserve">z </w:t>
      </w:r>
      <w:r w:rsidR="00601CDA" w:rsidRPr="007019BE">
        <w:rPr>
          <w:rFonts w:ascii="Fira Sans" w:hAnsi="Fira Sans"/>
          <w:sz w:val="19"/>
          <w:szCs w:val="19"/>
        </w:rPr>
        <w:t xml:space="preserve">siedzibą </w:t>
      </w:r>
      <w:r w:rsidRPr="007019BE">
        <w:rPr>
          <w:rFonts w:ascii="Fira Sans" w:hAnsi="Fira Sans"/>
          <w:sz w:val="19"/>
          <w:szCs w:val="19"/>
        </w:rPr>
        <w:t>……………</w:t>
      </w:r>
      <w:r w:rsidR="00A35F11" w:rsidRPr="007019BE">
        <w:rPr>
          <w:rFonts w:ascii="Fira Sans" w:hAnsi="Fira Sans"/>
          <w:sz w:val="19"/>
          <w:szCs w:val="19"/>
        </w:rPr>
        <w:t xml:space="preserve"> </w:t>
      </w:r>
      <w:r w:rsidR="00601CDA" w:rsidRPr="007019BE">
        <w:rPr>
          <w:rFonts w:ascii="Fira Sans" w:hAnsi="Fira Sans"/>
          <w:sz w:val="19"/>
          <w:szCs w:val="19"/>
        </w:rPr>
        <w:t>przy ul</w:t>
      </w:r>
      <w:r w:rsidRPr="007019BE">
        <w:rPr>
          <w:rFonts w:ascii="Fira Sans" w:hAnsi="Fira Sans"/>
          <w:sz w:val="19"/>
          <w:szCs w:val="19"/>
        </w:rPr>
        <w:t>…………………</w:t>
      </w:r>
      <w:r w:rsidR="00601CDA" w:rsidRPr="007019BE">
        <w:rPr>
          <w:rFonts w:ascii="Fira Sans" w:hAnsi="Fira Sans"/>
          <w:sz w:val="19"/>
          <w:szCs w:val="19"/>
        </w:rPr>
        <w:t xml:space="preserve">, kod </w:t>
      </w:r>
      <w:r w:rsidRPr="007019BE">
        <w:rPr>
          <w:rFonts w:ascii="Fira Sans" w:hAnsi="Fira Sans"/>
          <w:sz w:val="19"/>
          <w:szCs w:val="19"/>
        </w:rPr>
        <w:t>…………</w:t>
      </w:r>
      <w:r w:rsidR="00675A64" w:rsidRPr="007019BE">
        <w:rPr>
          <w:rFonts w:ascii="Fira Sans" w:hAnsi="Fira Sans"/>
          <w:sz w:val="19"/>
          <w:szCs w:val="19"/>
        </w:rPr>
        <w:t xml:space="preserve"> wpisan</w:t>
      </w:r>
      <w:r w:rsidR="00696FF2" w:rsidRPr="007019BE">
        <w:rPr>
          <w:rFonts w:ascii="Fira Sans" w:hAnsi="Fira Sans"/>
          <w:sz w:val="19"/>
          <w:szCs w:val="19"/>
        </w:rPr>
        <w:t>ym</w:t>
      </w:r>
      <w:r w:rsidR="00675A64" w:rsidRPr="007019BE">
        <w:rPr>
          <w:rFonts w:ascii="Fira Sans" w:hAnsi="Fira Sans"/>
          <w:sz w:val="19"/>
          <w:szCs w:val="19"/>
        </w:rPr>
        <w:t xml:space="preserve"> do </w:t>
      </w:r>
      <w:r w:rsidRPr="007019BE">
        <w:rPr>
          <w:rFonts w:ascii="Fira Sans" w:hAnsi="Fira Sans"/>
          <w:sz w:val="19"/>
          <w:szCs w:val="19"/>
        </w:rPr>
        <w:t>………………………………</w:t>
      </w:r>
      <w:r w:rsidR="00DE7639" w:rsidRPr="007019BE">
        <w:rPr>
          <w:rFonts w:ascii="Fira Sans" w:hAnsi="Fira Sans"/>
          <w:sz w:val="19"/>
          <w:szCs w:val="19"/>
        </w:rPr>
        <w:t xml:space="preserve">, </w:t>
      </w:r>
      <w:r w:rsidR="00A35F11" w:rsidRPr="007019BE">
        <w:rPr>
          <w:rFonts w:ascii="Fira Sans" w:hAnsi="Fira Sans"/>
          <w:sz w:val="19"/>
          <w:szCs w:val="19"/>
        </w:rPr>
        <w:t>posiadając</w:t>
      </w:r>
      <w:r w:rsidR="00696FF2" w:rsidRPr="007019BE">
        <w:rPr>
          <w:rFonts w:ascii="Fira Sans" w:hAnsi="Fira Sans"/>
          <w:sz w:val="19"/>
          <w:szCs w:val="19"/>
        </w:rPr>
        <w:t>ym</w:t>
      </w:r>
      <w:r w:rsidR="00A35F11" w:rsidRPr="007019BE">
        <w:rPr>
          <w:rFonts w:ascii="Fira Sans" w:hAnsi="Fira Sans"/>
          <w:sz w:val="19"/>
          <w:szCs w:val="19"/>
        </w:rPr>
        <w:t xml:space="preserve"> nr </w:t>
      </w:r>
      <w:r w:rsidR="00A75091" w:rsidRPr="007019BE">
        <w:rPr>
          <w:rFonts w:ascii="Fira Sans" w:hAnsi="Fira Sans"/>
          <w:sz w:val="19"/>
          <w:szCs w:val="19"/>
        </w:rPr>
        <w:t xml:space="preserve">NIP </w:t>
      </w:r>
      <w:r w:rsidRPr="007019BE">
        <w:rPr>
          <w:rFonts w:ascii="Fira Sans" w:hAnsi="Fira Sans"/>
          <w:sz w:val="19"/>
          <w:szCs w:val="19"/>
        </w:rPr>
        <w:t>…………….</w:t>
      </w:r>
      <w:r w:rsidR="00DE7639" w:rsidRPr="007019BE">
        <w:rPr>
          <w:rFonts w:ascii="Fira Sans" w:hAnsi="Fira Sans"/>
          <w:sz w:val="19"/>
          <w:szCs w:val="19"/>
        </w:rPr>
        <w:t xml:space="preserve"> </w:t>
      </w:r>
      <w:r w:rsidR="00A35F11" w:rsidRPr="007019BE">
        <w:rPr>
          <w:rFonts w:ascii="Fira Sans" w:hAnsi="Fira Sans"/>
          <w:sz w:val="19"/>
          <w:szCs w:val="19"/>
        </w:rPr>
        <w:t>i</w:t>
      </w:r>
      <w:r w:rsidR="00696FF2" w:rsidRPr="007019BE">
        <w:rPr>
          <w:rFonts w:ascii="Fira Sans" w:hAnsi="Fira Sans"/>
          <w:sz w:val="19"/>
          <w:szCs w:val="19"/>
        </w:rPr>
        <w:t> </w:t>
      </w:r>
      <w:r w:rsidR="00A75091" w:rsidRPr="007019BE">
        <w:rPr>
          <w:rFonts w:ascii="Fira Sans" w:hAnsi="Fira Sans"/>
          <w:sz w:val="19"/>
          <w:szCs w:val="19"/>
        </w:rPr>
        <w:t>nr</w:t>
      </w:r>
      <w:r w:rsidR="00696FF2" w:rsidRPr="007019BE">
        <w:rPr>
          <w:rFonts w:ascii="Fira Sans" w:hAnsi="Fira Sans"/>
          <w:sz w:val="19"/>
          <w:szCs w:val="19"/>
        </w:rPr>
        <w:t> </w:t>
      </w:r>
      <w:r w:rsidR="00601CDA" w:rsidRPr="007019BE">
        <w:rPr>
          <w:rFonts w:ascii="Fira Sans" w:hAnsi="Fira Sans"/>
          <w:sz w:val="19"/>
          <w:szCs w:val="19"/>
        </w:rPr>
        <w:t xml:space="preserve">REGON: </w:t>
      </w:r>
      <w:r w:rsidRPr="007019BE">
        <w:rPr>
          <w:rFonts w:ascii="Fira Sans" w:hAnsi="Fira Sans"/>
          <w:sz w:val="19"/>
          <w:szCs w:val="19"/>
        </w:rPr>
        <w:t>…………………</w:t>
      </w:r>
      <w:r w:rsidR="00DE7639" w:rsidRPr="007019BE">
        <w:rPr>
          <w:rFonts w:ascii="Fira Sans" w:hAnsi="Fira Sans"/>
          <w:sz w:val="19"/>
          <w:szCs w:val="19"/>
        </w:rPr>
        <w:t>8</w:t>
      </w:r>
      <w:r w:rsidR="00601CDA" w:rsidRPr="007019BE">
        <w:rPr>
          <w:rFonts w:ascii="Fira Sans" w:hAnsi="Fira Sans"/>
          <w:sz w:val="19"/>
          <w:szCs w:val="19"/>
        </w:rPr>
        <w:t>, zwan</w:t>
      </w:r>
      <w:r w:rsidR="00696FF2" w:rsidRPr="007019BE">
        <w:rPr>
          <w:rFonts w:ascii="Fira Sans" w:hAnsi="Fira Sans"/>
          <w:sz w:val="19"/>
          <w:szCs w:val="19"/>
        </w:rPr>
        <w:t>ym</w:t>
      </w:r>
      <w:r w:rsidR="00601CDA" w:rsidRPr="007019BE">
        <w:rPr>
          <w:rFonts w:ascii="Fira Sans" w:hAnsi="Fira Sans"/>
          <w:sz w:val="19"/>
          <w:szCs w:val="19"/>
        </w:rPr>
        <w:t xml:space="preserve"> dalej </w:t>
      </w:r>
      <w:r w:rsidR="00601CDA" w:rsidRPr="007019BE">
        <w:rPr>
          <w:rFonts w:ascii="Fira Sans" w:hAnsi="Fira Sans"/>
          <w:b/>
          <w:sz w:val="19"/>
          <w:szCs w:val="19"/>
        </w:rPr>
        <w:t>„Wykonawcą”</w:t>
      </w:r>
      <w:r w:rsidR="00601CDA" w:rsidRPr="007019BE">
        <w:rPr>
          <w:rFonts w:ascii="Fira Sans" w:hAnsi="Fira Sans"/>
          <w:sz w:val="19"/>
          <w:szCs w:val="19"/>
        </w:rPr>
        <w:t xml:space="preserve">, </w:t>
      </w:r>
      <w:r w:rsidR="007443EF" w:rsidRPr="007019BE">
        <w:rPr>
          <w:rFonts w:ascii="Fira Sans" w:hAnsi="Fira Sans"/>
          <w:sz w:val="19"/>
          <w:szCs w:val="19"/>
        </w:rPr>
        <w:t>którą reprezentuje</w:t>
      </w:r>
      <w:r w:rsidR="00601CDA" w:rsidRPr="007019BE">
        <w:rPr>
          <w:rFonts w:ascii="Fira Sans" w:hAnsi="Fira Sans"/>
          <w:sz w:val="19"/>
          <w:szCs w:val="19"/>
        </w:rPr>
        <w:t xml:space="preserve">: </w:t>
      </w:r>
    </w:p>
    <w:p w14:paraId="4936B162" w14:textId="77777777" w:rsidR="00601CDA" w:rsidRPr="007019BE" w:rsidRDefault="00E00150" w:rsidP="0080081A">
      <w:pPr>
        <w:shd w:val="clear" w:color="auto" w:fill="FFFFFF"/>
        <w:spacing w:before="120" w:line="240" w:lineRule="auto"/>
        <w:rPr>
          <w:rFonts w:ascii="Fira Sans" w:eastAsia="Calibri" w:hAnsi="Fira Sans"/>
          <w:sz w:val="19"/>
          <w:szCs w:val="19"/>
        </w:rPr>
      </w:pPr>
      <w:r w:rsidRPr="007019BE">
        <w:rPr>
          <w:rFonts w:ascii="Fira Sans" w:eastAsia="Calibri" w:hAnsi="Fira Sans"/>
          <w:sz w:val="19"/>
          <w:szCs w:val="19"/>
        </w:rPr>
        <w:t>……………………………..</w:t>
      </w:r>
      <w:r w:rsidR="00696FF2" w:rsidRPr="007019BE">
        <w:rPr>
          <w:rFonts w:ascii="Fira Sans" w:eastAsia="Calibri" w:hAnsi="Fira Sans"/>
          <w:sz w:val="19"/>
          <w:szCs w:val="19"/>
        </w:rPr>
        <w:t xml:space="preserve"> - </w:t>
      </w:r>
      <w:r w:rsidRPr="007019BE">
        <w:rPr>
          <w:rFonts w:ascii="Fira Sans" w:hAnsi="Fira Sans"/>
          <w:sz w:val="19"/>
          <w:szCs w:val="19"/>
        </w:rPr>
        <w:t>………………………….</w:t>
      </w:r>
    </w:p>
    <w:p w14:paraId="523FE32D" w14:textId="77777777" w:rsidR="00C77276" w:rsidRPr="007019BE" w:rsidRDefault="00F13700" w:rsidP="00F13700">
      <w:pPr>
        <w:widowControl/>
        <w:autoSpaceDE w:val="0"/>
        <w:autoSpaceDN w:val="0"/>
        <w:spacing w:before="120" w:line="240" w:lineRule="auto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eastAsia="Calibri" w:hAnsi="Fira Sans"/>
          <w:sz w:val="19"/>
          <w:szCs w:val="19"/>
          <w:lang w:eastAsia="en-US"/>
        </w:rPr>
        <w:t>zwanymi dalej łącznie Stronami, została zawarta umowa następującej treści:</w:t>
      </w:r>
    </w:p>
    <w:p w14:paraId="77FB28BC" w14:textId="77777777" w:rsidR="007C25FE" w:rsidRPr="007019BE" w:rsidRDefault="007C25FE" w:rsidP="002A7F1D">
      <w:pPr>
        <w:widowControl/>
        <w:autoSpaceDE w:val="0"/>
        <w:autoSpaceDN w:val="0"/>
        <w:spacing w:before="240" w:line="240" w:lineRule="auto"/>
        <w:jc w:val="center"/>
        <w:textAlignment w:val="auto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§ 1</w:t>
      </w:r>
    </w:p>
    <w:p w14:paraId="7956AA02" w14:textId="77777777" w:rsidR="007C25FE" w:rsidRPr="007019BE" w:rsidRDefault="00BA7F2D" w:rsidP="00EE0973">
      <w:pPr>
        <w:pStyle w:val="Nag2Nazwyumowy"/>
        <w:rPr>
          <w:rFonts w:ascii="Fira Sans" w:hAnsi="Fira Sans"/>
          <w:sz w:val="19"/>
          <w:szCs w:val="19"/>
        </w:rPr>
      </w:pPr>
      <w:bookmarkStart w:id="0" w:name="_Toc266968556"/>
      <w:r w:rsidRPr="007019BE">
        <w:rPr>
          <w:rFonts w:ascii="Fira Sans" w:hAnsi="Fira Sans"/>
          <w:sz w:val="19"/>
          <w:szCs w:val="19"/>
        </w:rPr>
        <w:t>Przedmiot Umowy</w:t>
      </w:r>
      <w:bookmarkEnd w:id="0"/>
    </w:p>
    <w:p w14:paraId="3BA7219E" w14:textId="6EB99BB3" w:rsidR="007321DC" w:rsidRPr="007019BE" w:rsidRDefault="00AD05DF" w:rsidP="007321DC">
      <w:pPr>
        <w:pStyle w:val="Nagwek5"/>
        <w:widowControl/>
        <w:numPr>
          <w:ilvl w:val="0"/>
          <w:numId w:val="2"/>
        </w:numPr>
        <w:tabs>
          <w:tab w:val="clear" w:pos="2160"/>
          <w:tab w:val="num" w:pos="567"/>
        </w:tabs>
        <w:adjustRightInd/>
        <w:spacing w:before="120" w:after="120" w:line="240" w:lineRule="auto"/>
        <w:ind w:left="600" w:right="-2" w:hanging="600"/>
        <w:textAlignment w:val="auto"/>
        <w:rPr>
          <w:rFonts w:ascii="Fira Sans" w:hAnsi="Fira Sans"/>
          <w:b w:val="0"/>
          <w:i w:val="0"/>
          <w:sz w:val="19"/>
          <w:szCs w:val="19"/>
        </w:rPr>
      </w:pPr>
      <w:r w:rsidRPr="007019BE">
        <w:rPr>
          <w:rFonts w:ascii="Fira Sans" w:hAnsi="Fira Sans"/>
          <w:b w:val="0"/>
          <w:i w:val="0"/>
          <w:sz w:val="19"/>
          <w:szCs w:val="19"/>
        </w:rPr>
        <w:t xml:space="preserve">Przedmiotem umowy </w:t>
      </w:r>
      <w:r w:rsidR="00601CDA" w:rsidRPr="007019BE">
        <w:rPr>
          <w:rFonts w:ascii="Fira Sans" w:hAnsi="Fira Sans"/>
          <w:b w:val="0"/>
          <w:i w:val="0"/>
          <w:sz w:val="19"/>
          <w:szCs w:val="19"/>
        </w:rPr>
        <w:t xml:space="preserve">jest </w:t>
      </w:r>
      <w:r w:rsidR="00782212" w:rsidRPr="007019BE">
        <w:rPr>
          <w:rFonts w:ascii="Fira Sans" w:hAnsi="Fira Sans"/>
          <w:i w:val="0"/>
          <w:sz w:val="19"/>
          <w:szCs w:val="19"/>
        </w:rPr>
        <w:t>powiększenie zasobów dyskowych posiadanej macierzy NAS</w:t>
      </w:r>
      <w:r w:rsidR="004419A9" w:rsidRPr="007019BE">
        <w:rPr>
          <w:rFonts w:ascii="Fira Sans" w:hAnsi="Fira Sans"/>
          <w:i w:val="0"/>
          <w:sz w:val="19"/>
          <w:szCs w:val="19"/>
        </w:rPr>
        <w:t>.</w:t>
      </w:r>
    </w:p>
    <w:p w14:paraId="474D334E" w14:textId="2DADF74B" w:rsidR="00671528" w:rsidRPr="007019BE" w:rsidRDefault="00EA5247" w:rsidP="002A650D">
      <w:pPr>
        <w:pStyle w:val="Nagwek5"/>
        <w:widowControl/>
        <w:numPr>
          <w:ilvl w:val="0"/>
          <w:numId w:val="2"/>
        </w:numPr>
        <w:adjustRightInd/>
        <w:spacing w:before="120" w:after="120" w:line="240" w:lineRule="auto"/>
        <w:ind w:left="600" w:right="-2" w:hanging="600"/>
        <w:textAlignment w:val="auto"/>
        <w:rPr>
          <w:rFonts w:ascii="Fira Sans" w:hAnsi="Fira Sans"/>
          <w:b w:val="0"/>
          <w:i w:val="0"/>
          <w:sz w:val="19"/>
          <w:szCs w:val="19"/>
        </w:rPr>
      </w:pPr>
      <w:r w:rsidRPr="007019BE">
        <w:rPr>
          <w:rFonts w:ascii="Fira Sans" w:hAnsi="Fira Sans"/>
          <w:b w:val="0"/>
          <w:bCs w:val="0"/>
          <w:i w:val="0"/>
          <w:sz w:val="19"/>
          <w:szCs w:val="19"/>
        </w:rPr>
        <w:t xml:space="preserve">Przedmiot umowy, o którym mowa w ust. 1 obejmuje w szczególności </w:t>
      </w:r>
      <w:r w:rsidRPr="007019BE">
        <w:rPr>
          <w:rFonts w:ascii="Fira Sans" w:hAnsi="Fira Sans"/>
          <w:b w:val="0"/>
          <w:i w:val="0"/>
          <w:sz w:val="19"/>
          <w:szCs w:val="19"/>
        </w:rPr>
        <w:t>d</w:t>
      </w:r>
      <w:r w:rsidR="00671528" w:rsidRPr="007019BE">
        <w:rPr>
          <w:rFonts w:ascii="Fira Sans" w:hAnsi="Fira Sans"/>
          <w:b w:val="0"/>
          <w:i w:val="0"/>
          <w:sz w:val="19"/>
          <w:szCs w:val="19"/>
        </w:rPr>
        <w:t>ostawę oraz wdrożenie sprzętu do rozszerzenia pojemności macierzy NAS o zasoby dyskowe oraz element</w:t>
      </w:r>
      <w:r w:rsidR="0007252F" w:rsidRPr="007019BE">
        <w:rPr>
          <w:rFonts w:ascii="Fira Sans" w:hAnsi="Fira Sans"/>
          <w:b w:val="0"/>
          <w:i w:val="0"/>
          <w:sz w:val="19"/>
          <w:szCs w:val="19"/>
        </w:rPr>
        <w:t>ów</w:t>
      </w:r>
      <w:r w:rsidR="00671528" w:rsidRPr="007019BE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Pr="007019BE">
        <w:rPr>
          <w:rFonts w:ascii="Fira Sans" w:hAnsi="Fira Sans"/>
          <w:b w:val="0"/>
          <w:i w:val="0"/>
          <w:sz w:val="19"/>
          <w:szCs w:val="19"/>
        </w:rPr>
        <w:t>infrastruktury</w:t>
      </w:r>
      <w:r w:rsidR="00671528" w:rsidRPr="007019BE">
        <w:rPr>
          <w:rFonts w:ascii="Fira Sans" w:hAnsi="Fira Sans"/>
          <w:b w:val="0"/>
          <w:i w:val="0"/>
          <w:sz w:val="19"/>
          <w:szCs w:val="19"/>
        </w:rPr>
        <w:t xml:space="preserve"> sprzętowej </w:t>
      </w:r>
      <w:r w:rsidRPr="007019BE">
        <w:rPr>
          <w:rFonts w:ascii="Fira Sans" w:hAnsi="Fira Sans"/>
          <w:b w:val="0"/>
          <w:i w:val="0"/>
          <w:sz w:val="19"/>
          <w:szCs w:val="19"/>
        </w:rPr>
        <w:t>niezbędn</w:t>
      </w:r>
      <w:r w:rsidR="0007252F" w:rsidRPr="007019BE">
        <w:rPr>
          <w:rFonts w:ascii="Fira Sans" w:hAnsi="Fira Sans"/>
          <w:b w:val="0"/>
          <w:i w:val="0"/>
          <w:sz w:val="19"/>
          <w:szCs w:val="19"/>
        </w:rPr>
        <w:t>ych</w:t>
      </w:r>
      <w:bookmarkStart w:id="1" w:name="_GoBack"/>
      <w:bookmarkEnd w:id="1"/>
      <w:r w:rsidR="0007252F" w:rsidRPr="007019BE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Pr="007019BE">
        <w:rPr>
          <w:rFonts w:ascii="Fira Sans" w:hAnsi="Fira Sans"/>
          <w:b w:val="0"/>
          <w:i w:val="0"/>
          <w:sz w:val="19"/>
          <w:szCs w:val="19"/>
        </w:rPr>
        <w:t xml:space="preserve">do prawidłowego wdrożenia, podłączenia i montażu  w szafie </w:t>
      </w:r>
      <w:proofErr w:type="spellStart"/>
      <w:r w:rsidRPr="007019BE">
        <w:rPr>
          <w:rFonts w:ascii="Fira Sans" w:hAnsi="Fira Sans"/>
          <w:b w:val="0"/>
          <w:i w:val="0"/>
          <w:sz w:val="19"/>
          <w:szCs w:val="19"/>
        </w:rPr>
        <w:t>Rack</w:t>
      </w:r>
      <w:proofErr w:type="spellEnd"/>
      <w:r w:rsidRPr="007019BE">
        <w:rPr>
          <w:rFonts w:ascii="Fira Sans" w:hAnsi="Fira Sans"/>
          <w:b w:val="0"/>
          <w:i w:val="0"/>
          <w:sz w:val="19"/>
          <w:szCs w:val="19"/>
        </w:rPr>
        <w:t>.</w:t>
      </w:r>
    </w:p>
    <w:p w14:paraId="345A1DC8" w14:textId="6F5DB10F" w:rsidR="004419A9" w:rsidRPr="007019BE" w:rsidRDefault="002038C5" w:rsidP="00595718">
      <w:pPr>
        <w:pStyle w:val="Nagwek5"/>
        <w:widowControl/>
        <w:numPr>
          <w:ilvl w:val="0"/>
          <w:numId w:val="2"/>
        </w:numPr>
        <w:tabs>
          <w:tab w:val="clear" w:pos="2160"/>
          <w:tab w:val="num" w:pos="567"/>
        </w:tabs>
        <w:adjustRightInd/>
        <w:spacing w:before="120" w:after="120" w:line="240" w:lineRule="auto"/>
        <w:ind w:left="600" w:right="-2" w:hanging="600"/>
        <w:textAlignment w:val="auto"/>
        <w:rPr>
          <w:rFonts w:ascii="Fira Sans" w:hAnsi="Fira Sans"/>
          <w:b w:val="0"/>
          <w:i w:val="0"/>
          <w:sz w:val="19"/>
          <w:szCs w:val="19"/>
        </w:rPr>
      </w:pPr>
      <w:r w:rsidRPr="007019BE">
        <w:rPr>
          <w:rFonts w:ascii="Fira Sans" w:hAnsi="Fira Sans"/>
          <w:b w:val="0"/>
          <w:i w:val="0"/>
          <w:sz w:val="19"/>
          <w:szCs w:val="19"/>
        </w:rPr>
        <w:t xml:space="preserve">Warunki </w:t>
      </w:r>
      <w:r w:rsidR="002472E0" w:rsidRPr="007019BE">
        <w:rPr>
          <w:rFonts w:ascii="Fira Sans" w:hAnsi="Fira Sans"/>
          <w:b w:val="0"/>
          <w:i w:val="0"/>
          <w:sz w:val="19"/>
          <w:szCs w:val="19"/>
        </w:rPr>
        <w:t>i wymagania dotyczące realizacji przedmiotu umowy</w:t>
      </w:r>
      <w:r w:rsidR="00F14D26" w:rsidRPr="007019BE">
        <w:rPr>
          <w:rFonts w:ascii="Fira Sans" w:hAnsi="Fira Sans"/>
          <w:b w:val="0"/>
          <w:i w:val="0"/>
          <w:sz w:val="19"/>
          <w:szCs w:val="19"/>
        </w:rPr>
        <w:t xml:space="preserve">, </w:t>
      </w:r>
      <w:r w:rsidR="00F06DC4" w:rsidRPr="007019BE">
        <w:rPr>
          <w:rFonts w:ascii="Fira Sans" w:hAnsi="Fira Sans"/>
          <w:b w:val="0"/>
          <w:i w:val="0"/>
          <w:sz w:val="19"/>
          <w:szCs w:val="19"/>
        </w:rPr>
        <w:t xml:space="preserve">o </w:t>
      </w:r>
      <w:r w:rsidR="00F14D26" w:rsidRPr="007019BE">
        <w:rPr>
          <w:rFonts w:ascii="Fira Sans" w:hAnsi="Fira Sans"/>
          <w:b w:val="0"/>
          <w:i w:val="0"/>
          <w:sz w:val="19"/>
          <w:szCs w:val="19"/>
        </w:rPr>
        <w:t>którym mowa w ust.</w:t>
      </w:r>
      <w:r w:rsidR="00680295" w:rsidRPr="007019BE">
        <w:rPr>
          <w:rFonts w:ascii="Fira Sans" w:hAnsi="Fira Sans"/>
          <w:b w:val="0"/>
          <w:i w:val="0"/>
          <w:sz w:val="19"/>
          <w:szCs w:val="19"/>
        </w:rPr>
        <w:t xml:space="preserve"> 1</w:t>
      </w:r>
      <w:r w:rsidR="00EA5247" w:rsidRPr="007019BE">
        <w:rPr>
          <w:rFonts w:ascii="Fira Sans" w:hAnsi="Fira Sans"/>
          <w:b w:val="0"/>
          <w:i w:val="0"/>
          <w:sz w:val="19"/>
          <w:szCs w:val="19"/>
        </w:rPr>
        <w:t xml:space="preserve"> i 2</w:t>
      </w:r>
      <w:r w:rsidR="00F14D26" w:rsidRPr="007019BE">
        <w:rPr>
          <w:rFonts w:ascii="Fira Sans" w:hAnsi="Fira Sans"/>
          <w:b w:val="0"/>
          <w:i w:val="0"/>
          <w:sz w:val="19"/>
          <w:szCs w:val="19"/>
        </w:rPr>
        <w:t xml:space="preserve">, </w:t>
      </w:r>
      <w:r w:rsidR="004419A9" w:rsidRPr="007019BE">
        <w:rPr>
          <w:rFonts w:ascii="Fira Sans" w:hAnsi="Fira Sans"/>
          <w:b w:val="0"/>
          <w:i w:val="0"/>
          <w:sz w:val="19"/>
          <w:szCs w:val="19"/>
        </w:rPr>
        <w:t>określon</w:t>
      </w:r>
      <w:r w:rsidR="002472E0" w:rsidRPr="007019BE">
        <w:rPr>
          <w:rFonts w:ascii="Fira Sans" w:hAnsi="Fira Sans"/>
          <w:b w:val="0"/>
          <w:i w:val="0"/>
          <w:sz w:val="19"/>
          <w:szCs w:val="19"/>
        </w:rPr>
        <w:t>e</w:t>
      </w:r>
      <w:r w:rsidR="004419A9" w:rsidRPr="007019BE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="002472E0" w:rsidRPr="007019BE">
        <w:rPr>
          <w:rFonts w:ascii="Fira Sans" w:hAnsi="Fira Sans"/>
          <w:b w:val="0"/>
          <w:i w:val="0"/>
          <w:sz w:val="19"/>
          <w:szCs w:val="19"/>
        </w:rPr>
        <w:t>są</w:t>
      </w:r>
      <w:r w:rsidR="003A56B9" w:rsidRPr="007019BE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="004419A9" w:rsidRPr="007019BE">
        <w:rPr>
          <w:rFonts w:ascii="Fira Sans" w:hAnsi="Fira Sans"/>
          <w:b w:val="0"/>
          <w:i w:val="0"/>
          <w:sz w:val="19"/>
          <w:szCs w:val="19"/>
        </w:rPr>
        <w:t xml:space="preserve">w Opisie przedmiotu zamówienia stanowiącym Załącznik nr 1 do umowy </w:t>
      </w:r>
    </w:p>
    <w:p w14:paraId="00355FEC" w14:textId="77777777" w:rsidR="00C25164" w:rsidRPr="007019BE" w:rsidRDefault="00C25164" w:rsidP="00805C93">
      <w:pPr>
        <w:pStyle w:val="Nagwek5"/>
        <w:widowControl/>
        <w:tabs>
          <w:tab w:val="clear" w:pos="360"/>
        </w:tabs>
        <w:adjustRightInd/>
        <w:spacing w:before="120" w:after="120" w:line="240" w:lineRule="auto"/>
        <w:ind w:right="244"/>
        <w:jc w:val="center"/>
        <w:textAlignment w:val="auto"/>
        <w:rPr>
          <w:rFonts w:ascii="Fira Sans" w:hAnsi="Fira Sans"/>
          <w:i w:val="0"/>
          <w:sz w:val="19"/>
          <w:szCs w:val="19"/>
        </w:rPr>
      </w:pPr>
      <w:bookmarkStart w:id="2" w:name="_Toc255898637"/>
      <w:bookmarkStart w:id="3" w:name="_Toc260514799"/>
      <w:bookmarkStart w:id="4" w:name="_Toc260515345"/>
      <w:bookmarkStart w:id="5" w:name="_Toc260515576"/>
      <w:bookmarkStart w:id="6" w:name="_Toc260558704"/>
      <w:bookmarkStart w:id="7" w:name="_Toc260560206"/>
      <w:bookmarkStart w:id="8" w:name="_Toc260560571"/>
      <w:bookmarkStart w:id="9" w:name="_Toc260566592"/>
      <w:bookmarkStart w:id="10" w:name="_Toc260569067"/>
      <w:bookmarkStart w:id="11" w:name="_Toc260672437"/>
      <w:bookmarkStart w:id="12" w:name="_Toc261269686"/>
      <w:bookmarkStart w:id="13" w:name="_Toc261519645"/>
      <w:bookmarkStart w:id="14" w:name="_Toc264545057"/>
      <w:r w:rsidRPr="007019BE">
        <w:rPr>
          <w:rFonts w:ascii="Fira Sans" w:hAnsi="Fira Sans"/>
          <w:i w:val="0"/>
          <w:sz w:val="19"/>
          <w:szCs w:val="19"/>
        </w:rPr>
        <w:t>§ 2</w:t>
      </w:r>
    </w:p>
    <w:p w14:paraId="1AAD812E" w14:textId="77777777" w:rsidR="00C25164" w:rsidRPr="007019BE" w:rsidRDefault="00C25164" w:rsidP="00EE0973">
      <w:pPr>
        <w:pStyle w:val="Nag2Nazwyumowy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Wartość Umowy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0D418E25" w14:textId="77777777" w:rsidR="00D764AB" w:rsidRPr="007019BE" w:rsidRDefault="00786351" w:rsidP="00132DF4">
      <w:pPr>
        <w:pStyle w:val="Nagwek5"/>
        <w:widowControl/>
        <w:numPr>
          <w:ilvl w:val="0"/>
          <w:numId w:val="6"/>
        </w:numPr>
        <w:tabs>
          <w:tab w:val="clear" w:pos="360"/>
          <w:tab w:val="num" w:pos="567"/>
        </w:tabs>
        <w:suppressAutoHyphens/>
        <w:adjustRightInd/>
        <w:spacing w:before="120" w:after="120" w:line="240" w:lineRule="auto"/>
        <w:ind w:left="567" w:right="-2" w:hanging="567"/>
        <w:textAlignment w:val="auto"/>
        <w:rPr>
          <w:rFonts w:ascii="Fira Sans" w:hAnsi="Fira Sans"/>
          <w:b w:val="0"/>
          <w:i w:val="0"/>
          <w:sz w:val="19"/>
          <w:szCs w:val="19"/>
        </w:rPr>
      </w:pPr>
      <w:r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Za </w:t>
      </w:r>
      <w:r w:rsidR="00A54D63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prawidłowe </w:t>
      </w:r>
      <w:r w:rsidR="00F14D26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i kompletne </w:t>
      </w:r>
      <w:r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wykonanie przedmiotu </w:t>
      </w:r>
      <w:r w:rsidR="00C25164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u</w:t>
      </w:r>
      <w:r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mowy</w:t>
      </w:r>
      <w:r w:rsidR="00F14D26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,</w:t>
      </w:r>
      <w:r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 Wykonawca otrzyma </w:t>
      </w:r>
      <w:r w:rsidR="00D764AB" w:rsidRPr="007019BE">
        <w:rPr>
          <w:rFonts w:ascii="Fira Sans" w:hAnsi="Fira Sans"/>
          <w:b w:val="0"/>
          <w:i w:val="0"/>
          <w:sz w:val="19"/>
          <w:szCs w:val="19"/>
        </w:rPr>
        <w:t xml:space="preserve">wynagrodzenie, w wysokości netto </w:t>
      </w:r>
      <w:r w:rsidR="00E00150" w:rsidRPr="007019BE">
        <w:rPr>
          <w:rFonts w:ascii="Fira Sans" w:hAnsi="Fira Sans"/>
          <w:b w:val="0"/>
          <w:i w:val="0"/>
          <w:sz w:val="19"/>
          <w:szCs w:val="19"/>
        </w:rPr>
        <w:t>…………………….</w:t>
      </w:r>
      <w:r w:rsidR="00D764AB" w:rsidRPr="007019BE">
        <w:rPr>
          <w:rFonts w:ascii="Fira Sans" w:hAnsi="Fira Sans"/>
          <w:b w:val="0"/>
          <w:i w:val="0"/>
          <w:sz w:val="19"/>
          <w:szCs w:val="19"/>
        </w:rPr>
        <w:t xml:space="preserve"> zł (słownie: </w:t>
      </w:r>
      <w:r w:rsidR="00E00150" w:rsidRPr="007019BE">
        <w:rPr>
          <w:rFonts w:ascii="Fira Sans" w:hAnsi="Fira Sans"/>
          <w:b w:val="0"/>
          <w:i w:val="0"/>
          <w:sz w:val="19"/>
          <w:szCs w:val="19"/>
        </w:rPr>
        <w:t>……………………..</w:t>
      </w:r>
      <w:r w:rsidR="00696FF2" w:rsidRPr="007019BE">
        <w:rPr>
          <w:rFonts w:ascii="Fira Sans" w:hAnsi="Fira Sans"/>
          <w:b w:val="0"/>
          <w:i w:val="0"/>
          <w:sz w:val="19"/>
          <w:szCs w:val="19"/>
        </w:rPr>
        <w:t xml:space="preserve"> i </w:t>
      </w:r>
      <w:r w:rsidR="00E00150" w:rsidRPr="007019BE">
        <w:rPr>
          <w:rFonts w:ascii="Fira Sans" w:hAnsi="Fira Sans"/>
          <w:b w:val="0"/>
          <w:i w:val="0"/>
          <w:sz w:val="19"/>
          <w:szCs w:val="19"/>
        </w:rPr>
        <w:t>…………….</w:t>
      </w:r>
      <w:r w:rsidR="00D764AB" w:rsidRPr="007019BE">
        <w:rPr>
          <w:rFonts w:ascii="Fira Sans" w:hAnsi="Fira Sans"/>
          <w:b w:val="0"/>
          <w:i w:val="0"/>
          <w:sz w:val="19"/>
          <w:szCs w:val="19"/>
        </w:rPr>
        <w:t xml:space="preserve">/100), plus podatek VAT obliczony wg. stawki 23% w kwocie </w:t>
      </w:r>
      <w:r w:rsidR="00E00150" w:rsidRPr="007019BE">
        <w:rPr>
          <w:rFonts w:ascii="Fira Sans" w:hAnsi="Fira Sans"/>
          <w:b w:val="0"/>
          <w:i w:val="0"/>
          <w:sz w:val="19"/>
          <w:szCs w:val="19"/>
        </w:rPr>
        <w:t>…………………….zł</w:t>
      </w:r>
      <w:r w:rsidR="00D764AB" w:rsidRPr="007019BE">
        <w:rPr>
          <w:rFonts w:ascii="Fira Sans" w:hAnsi="Fira Sans"/>
          <w:b w:val="0"/>
          <w:i w:val="0"/>
          <w:sz w:val="19"/>
          <w:szCs w:val="19"/>
        </w:rPr>
        <w:t xml:space="preserve">, co stanowi kwotę </w:t>
      </w:r>
      <w:r w:rsidR="00D764AB" w:rsidRPr="007019BE">
        <w:rPr>
          <w:rFonts w:ascii="Fira Sans" w:hAnsi="Fira Sans"/>
          <w:i w:val="0"/>
          <w:sz w:val="19"/>
          <w:szCs w:val="19"/>
        </w:rPr>
        <w:t xml:space="preserve">brutto </w:t>
      </w:r>
      <w:r w:rsidR="00E00150" w:rsidRPr="007019BE">
        <w:rPr>
          <w:rFonts w:ascii="Fira Sans" w:hAnsi="Fira Sans"/>
          <w:i w:val="0"/>
          <w:sz w:val="19"/>
          <w:szCs w:val="19"/>
        </w:rPr>
        <w:t>…………………..</w:t>
      </w:r>
      <w:r w:rsidR="00D764AB" w:rsidRPr="007019BE">
        <w:rPr>
          <w:rFonts w:ascii="Fira Sans" w:hAnsi="Fira Sans"/>
          <w:i w:val="0"/>
          <w:sz w:val="19"/>
          <w:szCs w:val="19"/>
        </w:rPr>
        <w:t xml:space="preserve"> zł</w:t>
      </w:r>
      <w:r w:rsidR="00D764AB" w:rsidRPr="007019BE">
        <w:rPr>
          <w:rFonts w:ascii="Fira Sans" w:hAnsi="Fira Sans"/>
          <w:b w:val="0"/>
          <w:i w:val="0"/>
          <w:sz w:val="19"/>
          <w:szCs w:val="19"/>
        </w:rPr>
        <w:t xml:space="preserve"> (słownie: </w:t>
      </w:r>
      <w:r w:rsidR="00E00150" w:rsidRPr="007019BE">
        <w:rPr>
          <w:rFonts w:ascii="Fira Sans" w:hAnsi="Fira Sans"/>
          <w:b w:val="0"/>
          <w:i w:val="0"/>
          <w:sz w:val="19"/>
          <w:szCs w:val="19"/>
        </w:rPr>
        <w:t>………………..</w:t>
      </w:r>
      <w:r w:rsidR="00696FF2" w:rsidRPr="007019BE">
        <w:rPr>
          <w:rFonts w:ascii="Fira Sans" w:hAnsi="Fira Sans"/>
          <w:b w:val="0"/>
          <w:i w:val="0"/>
          <w:sz w:val="19"/>
          <w:szCs w:val="19"/>
        </w:rPr>
        <w:t xml:space="preserve"> i </w:t>
      </w:r>
      <w:r w:rsidR="00E00150" w:rsidRPr="007019BE">
        <w:rPr>
          <w:rFonts w:ascii="Fira Sans" w:hAnsi="Fira Sans"/>
          <w:b w:val="0"/>
          <w:i w:val="0"/>
          <w:sz w:val="19"/>
          <w:szCs w:val="19"/>
        </w:rPr>
        <w:t>………………</w:t>
      </w:r>
      <w:r w:rsidR="00D764AB" w:rsidRPr="007019BE">
        <w:rPr>
          <w:rFonts w:ascii="Fira Sans" w:hAnsi="Fira Sans"/>
          <w:b w:val="0"/>
          <w:i w:val="0"/>
          <w:sz w:val="19"/>
          <w:szCs w:val="19"/>
        </w:rPr>
        <w:t>/100).</w:t>
      </w:r>
    </w:p>
    <w:p w14:paraId="26F6C76A" w14:textId="77777777" w:rsidR="00946A9E" w:rsidRPr="007019BE" w:rsidRDefault="00AD05DF" w:rsidP="00132DF4">
      <w:pPr>
        <w:pStyle w:val="Nagwek5"/>
        <w:widowControl/>
        <w:numPr>
          <w:ilvl w:val="0"/>
          <w:numId w:val="6"/>
        </w:numPr>
        <w:tabs>
          <w:tab w:val="clear" w:pos="360"/>
          <w:tab w:val="num" w:pos="567"/>
        </w:tabs>
        <w:adjustRightInd/>
        <w:spacing w:before="120" w:after="120" w:line="240" w:lineRule="auto"/>
        <w:ind w:left="567" w:right="-2" w:hanging="567"/>
        <w:textAlignment w:val="auto"/>
        <w:rPr>
          <w:rFonts w:ascii="Fira Sans" w:hAnsi="Fira Sans"/>
          <w:b w:val="0"/>
          <w:bCs w:val="0"/>
          <w:i w:val="0"/>
          <w:iCs w:val="0"/>
          <w:sz w:val="19"/>
          <w:szCs w:val="19"/>
        </w:rPr>
      </w:pPr>
      <w:r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Wartość przedmiotu umowy określona w ust. </w:t>
      </w:r>
      <w:r w:rsidR="001E36A8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1</w:t>
      </w:r>
      <w:r w:rsidR="003B2C43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 obejmuje wszelkie koszty zw</w:t>
      </w:r>
      <w:r w:rsidR="002124DF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iązane z wykonaniem przedmiotu u</w:t>
      </w:r>
      <w:r w:rsidR="00FC4164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mowy, w tym koszty: dostawy</w:t>
      </w:r>
      <w:r w:rsidR="003B2C43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, </w:t>
      </w:r>
      <w:r w:rsidR="00FC4164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instalacji</w:t>
      </w:r>
      <w:r w:rsidR="003B2C43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 xml:space="preserve">, gwarancji oraz koszty transportu, podróży, opłat </w:t>
      </w:r>
      <w:r w:rsidR="00B96C86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i </w:t>
      </w:r>
      <w:r w:rsidR="003B2C43"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podatków łącznie z podatkiem VAT</w:t>
      </w:r>
      <w:r w:rsidRPr="007019BE">
        <w:rPr>
          <w:rFonts w:ascii="Fira Sans" w:hAnsi="Fira Sans"/>
          <w:b w:val="0"/>
          <w:bCs w:val="0"/>
          <w:i w:val="0"/>
          <w:iCs w:val="0"/>
          <w:sz w:val="19"/>
          <w:szCs w:val="19"/>
        </w:rPr>
        <w:t>.</w:t>
      </w:r>
    </w:p>
    <w:p w14:paraId="644CEC5A" w14:textId="77777777" w:rsidR="007C25FE" w:rsidRPr="007019BE" w:rsidRDefault="007C25FE" w:rsidP="00806800">
      <w:pPr>
        <w:pStyle w:val="Pkt-3"/>
        <w:tabs>
          <w:tab w:val="clear" w:pos="1134"/>
          <w:tab w:val="clear" w:pos="1701"/>
        </w:tabs>
        <w:spacing w:before="120" w:after="120" w:line="240" w:lineRule="auto"/>
        <w:ind w:left="0" w:firstLine="0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 xml:space="preserve">§ </w:t>
      </w:r>
      <w:r w:rsidR="00731FCA" w:rsidRPr="007019BE">
        <w:rPr>
          <w:rFonts w:ascii="Fira Sans" w:hAnsi="Fira Sans"/>
          <w:b/>
          <w:sz w:val="19"/>
          <w:szCs w:val="19"/>
        </w:rPr>
        <w:t>3</w:t>
      </w:r>
    </w:p>
    <w:p w14:paraId="7614299C" w14:textId="77777777" w:rsidR="007C25FE" w:rsidRPr="007019BE" w:rsidRDefault="00D50C10" w:rsidP="00EE0973">
      <w:pPr>
        <w:pStyle w:val="Nag2Nazwyumowy"/>
        <w:rPr>
          <w:rFonts w:ascii="Fira Sans" w:hAnsi="Fira Sans"/>
          <w:sz w:val="19"/>
          <w:szCs w:val="19"/>
        </w:rPr>
      </w:pPr>
      <w:bookmarkStart w:id="15" w:name="_Toc266968557"/>
      <w:r w:rsidRPr="007019BE">
        <w:rPr>
          <w:rFonts w:ascii="Fira Sans" w:hAnsi="Fira Sans"/>
          <w:sz w:val="19"/>
          <w:szCs w:val="19"/>
        </w:rPr>
        <w:t>Termin realizacji</w:t>
      </w:r>
      <w:r w:rsidR="007C25FE" w:rsidRPr="007019BE">
        <w:rPr>
          <w:rFonts w:ascii="Fira Sans" w:hAnsi="Fira Sans"/>
          <w:sz w:val="19"/>
          <w:szCs w:val="19"/>
        </w:rPr>
        <w:t xml:space="preserve"> umowy</w:t>
      </w:r>
      <w:bookmarkEnd w:id="15"/>
    </w:p>
    <w:p w14:paraId="7E8D3B9B" w14:textId="3CDFB859" w:rsidR="00B76D5A" w:rsidRPr="007019BE" w:rsidRDefault="00AD05DF" w:rsidP="00953712">
      <w:pPr>
        <w:pStyle w:val="Nagwek5"/>
        <w:widowControl/>
        <w:tabs>
          <w:tab w:val="clear" w:pos="360"/>
        </w:tabs>
        <w:adjustRightInd/>
        <w:spacing w:before="120" w:after="120" w:line="240" w:lineRule="auto"/>
        <w:ind w:left="567" w:right="-2"/>
        <w:textAlignment w:val="auto"/>
        <w:rPr>
          <w:rFonts w:ascii="Fira Sans" w:hAnsi="Fira Sans"/>
          <w:b w:val="0"/>
          <w:bCs w:val="0"/>
          <w:i w:val="0"/>
          <w:iCs w:val="0"/>
          <w:sz w:val="19"/>
          <w:szCs w:val="19"/>
        </w:rPr>
      </w:pPr>
      <w:r w:rsidRPr="007019BE">
        <w:rPr>
          <w:rFonts w:ascii="Fira Sans" w:hAnsi="Fira Sans"/>
          <w:b w:val="0"/>
          <w:i w:val="0"/>
          <w:sz w:val="19"/>
          <w:szCs w:val="19"/>
        </w:rPr>
        <w:t xml:space="preserve">Termin </w:t>
      </w:r>
      <w:r w:rsidR="00A86A39" w:rsidRPr="007019BE">
        <w:rPr>
          <w:rFonts w:ascii="Fira Sans" w:hAnsi="Fira Sans"/>
          <w:b w:val="0"/>
          <w:i w:val="0"/>
          <w:sz w:val="19"/>
          <w:szCs w:val="19"/>
        </w:rPr>
        <w:t>wyko</w:t>
      </w:r>
      <w:r w:rsidR="00A2634D" w:rsidRPr="007019BE">
        <w:rPr>
          <w:rFonts w:ascii="Fira Sans" w:hAnsi="Fira Sans"/>
          <w:b w:val="0"/>
          <w:i w:val="0"/>
          <w:sz w:val="19"/>
          <w:szCs w:val="19"/>
        </w:rPr>
        <w:t>n</w:t>
      </w:r>
      <w:r w:rsidR="00A86A39" w:rsidRPr="007019BE">
        <w:rPr>
          <w:rFonts w:ascii="Fira Sans" w:hAnsi="Fira Sans"/>
          <w:b w:val="0"/>
          <w:i w:val="0"/>
          <w:sz w:val="19"/>
          <w:szCs w:val="19"/>
        </w:rPr>
        <w:t>ania</w:t>
      </w:r>
      <w:r w:rsidRPr="007019BE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="00FD20A4" w:rsidRPr="007019BE">
        <w:rPr>
          <w:rFonts w:ascii="Fira Sans" w:hAnsi="Fira Sans"/>
          <w:b w:val="0"/>
          <w:i w:val="0"/>
          <w:sz w:val="19"/>
          <w:szCs w:val="19"/>
        </w:rPr>
        <w:t>przedmiotu umowy:</w:t>
      </w:r>
      <w:r w:rsidR="00A23402" w:rsidRPr="007019BE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="00253932" w:rsidRPr="007019BE">
        <w:rPr>
          <w:rFonts w:ascii="Fira Sans" w:hAnsi="Fira Sans"/>
          <w:i w:val="0"/>
          <w:sz w:val="19"/>
          <w:szCs w:val="19"/>
        </w:rPr>
        <w:t>do 3 miesięcy od dnia zawarcia umowy</w:t>
      </w:r>
      <w:r w:rsidR="00244239" w:rsidRPr="007019BE">
        <w:rPr>
          <w:rFonts w:ascii="Fira Sans" w:hAnsi="Fira Sans"/>
          <w:i w:val="0"/>
          <w:sz w:val="19"/>
          <w:szCs w:val="19"/>
        </w:rPr>
        <w:t>.</w:t>
      </w:r>
    </w:p>
    <w:p w14:paraId="0B34A5EB" w14:textId="77777777" w:rsidR="00770A7F" w:rsidRPr="007019BE" w:rsidRDefault="00770A7F" w:rsidP="00806800">
      <w:pPr>
        <w:pStyle w:val="Pkt-3"/>
        <w:widowControl/>
        <w:tabs>
          <w:tab w:val="clear" w:pos="1134"/>
          <w:tab w:val="clear" w:pos="1701"/>
        </w:tabs>
        <w:adjustRightInd/>
        <w:spacing w:before="120" w:after="120" w:line="240" w:lineRule="auto"/>
        <w:ind w:left="0" w:firstLine="0"/>
        <w:jc w:val="center"/>
        <w:textAlignment w:val="auto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 xml:space="preserve">§ </w:t>
      </w:r>
      <w:r w:rsidR="00B9754E" w:rsidRPr="007019BE">
        <w:rPr>
          <w:rFonts w:ascii="Fira Sans" w:hAnsi="Fira Sans"/>
          <w:b/>
          <w:sz w:val="19"/>
          <w:szCs w:val="19"/>
        </w:rPr>
        <w:t>4</w:t>
      </w:r>
    </w:p>
    <w:p w14:paraId="7DCDDE8A" w14:textId="77777777" w:rsidR="00770A7F" w:rsidRPr="007019BE" w:rsidRDefault="00770A7F" w:rsidP="002B068C">
      <w:pPr>
        <w:pStyle w:val="Nag2Nazwyumowy"/>
        <w:tabs>
          <w:tab w:val="clear" w:pos="567"/>
        </w:tabs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Potwierdzenie realizacji umowy</w:t>
      </w:r>
    </w:p>
    <w:p w14:paraId="5DDF60D9" w14:textId="77777777" w:rsidR="00946A9E" w:rsidRPr="007019BE" w:rsidRDefault="00770A7F" w:rsidP="001709D8">
      <w:pPr>
        <w:pStyle w:val="Pkt-3"/>
        <w:widowControl/>
        <w:numPr>
          <w:ilvl w:val="0"/>
          <w:numId w:val="3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Potwierdzeniem prawidłowego wykonania przedmiotu umowy </w:t>
      </w:r>
      <w:r w:rsidR="00153AF8" w:rsidRPr="007019BE">
        <w:rPr>
          <w:rFonts w:ascii="Fira Sans" w:hAnsi="Fira Sans"/>
          <w:sz w:val="19"/>
          <w:szCs w:val="19"/>
        </w:rPr>
        <w:t>będ</w:t>
      </w:r>
      <w:r w:rsidR="00125800" w:rsidRPr="007019BE">
        <w:rPr>
          <w:rFonts w:ascii="Fira Sans" w:hAnsi="Fira Sans"/>
          <w:sz w:val="19"/>
          <w:szCs w:val="19"/>
        </w:rPr>
        <w:t>zie</w:t>
      </w:r>
      <w:r w:rsidR="00153AF8" w:rsidRPr="007019BE">
        <w:rPr>
          <w:rFonts w:ascii="Fira Sans" w:hAnsi="Fira Sans"/>
          <w:sz w:val="19"/>
          <w:szCs w:val="19"/>
        </w:rPr>
        <w:t xml:space="preserve"> </w:t>
      </w:r>
      <w:r w:rsidR="007B17E7" w:rsidRPr="007019BE">
        <w:rPr>
          <w:rFonts w:ascii="Fira Sans" w:hAnsi="Fira Sans"/>
          <w:sz w:val="19"/>
          <w:szCs w:val="19"/>
        </w:rPr>
        <w:t>protokół odbioru</w:t>
      </w:r>
      <w:r w:rsidR="00137540" w:rsidRPr="007019BE">
        <w:rPr>
          <w:rFonts w:ascii="Fira Sans" w:hAnsi="Fira Sans"/>
          <w:sz w:val="19"/>
          <w:szCs w:val="19"/>
        </w:rPr>
        <w:t xml:space="preserve"> </w:t>
      </w:r>
      <w:r w:rsidRPr="007019BE">
        <w:rPr>
          <w:rFonts w:ascii="Fira Sans" w:hAnsi="Fira Sans"/>
          <w:sz w:val="19"/>
          <w:szCs w:val="19"/>
        </w:rPr>
        <w:t>podpisan</w:t>
      </w:r>
      <w:r w:rsidR="00125800" w:rsidRPr="007019BE">
        <w:rPr>
          <w:rFonts w:ascii="Fira Sans" w:hAnsi="Fira Sans"/>
          <w:sz w:val="19"/>
          <w:szCs w:val="19"/>
        </w:rPr>
        <w:t>y</w:t>
      </w:r>
      <w:r w:rsidRPr="007019BE">
        <w:rPr>
          <w:rFonts w:ascii="Fira Sans" w:hAnsi="Fira Sans"/>
          <w:sz w:val="19"/>
          <w:szCs w:val="19"/>
        </w:rPr>
        <w:t xml:space="preserve"> pr</w:t>
      </w:r>
      <w:r w:rsidR="00187365" w:rsidRPr="007019BE">
        <w:rPr>
          <w:rFonts w:ascii="Fira Sans" w:hAnsi="Fira Sans"/>
          <w:sz w:val="19"/>
          <w:szCs w:val="19"/>
        </w:rPr>
        <w:t xml:space="preserve">zez przedstawicieli </w:t>
      </w:r>
      <w:r w:rsidR="00FC4164" w:rsidRPr="007019BE">
        <w:rPr>
          <w:rFonts w:ascii="Fira Sans" w:hAnsi="Fira Sans"/>
          <w:sz w:val="19"/>
          <w:szCs w:val="19"/>
        </w:rPr>
        <w:t>Zamawiającego i</w:t>
      </w:r>
      <w:r w:rsidR="00FD20A4" w:rsidRPr="007019BE">
        <w:rPr>
          <w:rFonts w:ascii="Fira Sans" w:hAnsi="Fira Sans"/>
          <w:sz w:val="19"/>
          <w:szCs w:val="19"/>
        </w:rPr>
        <w:t xml:space="preserve"> Wykonawcy, </w:t>
      </w:r>
      <w:r w:rsidR="00581996" w:rsidRPr="007019BE">
        <w:rPr>
          <w:rFonts w:ascii="Fira Sans" w:hAnsi="Fira Sans"/>
          <w:sz w:val="19"/>
          <w:szCs w:val="19"/>
        </w:rPr>
        <w:t>potwierdzając</w:t>
      </w:r>
      <w:r w:rsidR="00125800" w:rsidRPr="007019BE">
        <w:rPr>
          <w:rFonts w:ascii="Fira Sans" w:hAnsi="Fira Sans"/>
          <w:sz w:val="19"/>
          <w:szCs w:val="19"/>
        </w:rPr>
        <w:t>y wykonanie przedmiotu umowy</w:t>
      </w:r>
      <w:r w:rsidR="00FD20A4" w:rsidRPr="007019BE">
        <w:rPr>
          <w:rFonts w:ascii="Fira Sans" w:hAnsi="Fira Sans"/>
          <w:bCs/>
          <w:sz w:val="19"/>
          <w:szCs w:val="19"/>
        </w:rPr>
        <w:t xml:space="preserve"> bez zastrzeżeń</w:t>
      </w:r>
      <w:r w:rsidR="00FC4164" w:rsidRPr="007019BE">
        <w:rPr>
          <w:rFonts w:ascii="Fira Sans" w:hAnsi="Fira Sans"/>
          <w:bCs/>
          <w:sz w:val="19"/>
          <w:szCs w:val="19"/>
        </w:rPr>
        <w:t>.</w:t>
      </w:r>
    </w:p>
    <w:p w14:paraId="5D934377" w14:textId="77777777" w:rsidR="007B17E7" w:rsidRPr="007019BE" w:rsidRDefault="007B17E7" w:rsidP="007B17E7">
      <w:pPr>
        <w:pStyle w:val="Pkt-3"/>
        <w:widowControl/>
        <w:numPr>
          <w:ilvl w:val="0"/>
          <w:numId w:val="3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W przypadku zgłoszenia przez </w:t>
      </w:r>
      <w:r w:rsidR="00FC4164" w:rsidRPr="007019BE">
        <w:rPr>
          <w:rFonts w:ascii="Fira Sans" w:hAnsi="Fira Sans"/>
          <w:sz w:val="19"/>
          <w:szCs w:val="19"/>
        </w:rPr>
        <w:t>Zamawiającego</w:t>
      </w:r>
      <w:r w:rsidRPr="007019BE">
        <w:rPr>
          <w:rFonts w:ascii="Fira Sans" w:hAnsi="Fira Sans"/>
          <w:sz w:val="19"/>
          <w:szCs w:val="19"/>
        </w:rPr>
        <w:t xml:space="preserve"> w protokole odbioru</w:t>
      </w:r>
      <w:r w:rsidR="0093509E" w:rsidRPr="007019BE">
        <w:rPr>
          <w:rFonts w:ascii="Fira Sans" w:hAnsi="Fira Sans"/>
          <w:sz w:val="19"/>
          <w:szCs w:val="19"/>
        </w:rPr>
        <w:t>,</w:t>
      </w:r>
      <w:r w:rsidRPr="007019BE">
        <w:rPr>
          <w:rFonts w:ascii="Fira Sans" w:hAnsi="Fira Sans"/>
          <w:sz w:val="19"/>
          <w:szCs w:val="19"/>
        </w:rPr>
        <w:t xml:space="preserve"> zastrzeżeń do wykonania przedmiotu umowy, Wykonawca niezwłocznie usunie zgłoszone zastrzeżenia dochowując terminu realizacji umowy określonego w § 3.</w:t>
      </w:r>
    </w:p>
    <w:p w14:paraId="33A436ED" w14:textId="2EC0EE6E" w:rsidR="006A5A69" w:rsidRPr="007019BE" w:rsidRDefault="006A5A69" w:rsidP="001709D8">
      <w:pPr>
        <w:pStyle w:val="Pkt-3"/>
        <w:widowControl/>
        <w:numPr>
          <w:ilvl w:val="0"/>
          <w:numId w:val="3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Wz</w:t>
      </w:r>
      <w:r w:rsidR="008D4DBB" w:rsidRPr="007019BE">
        <w:rPr>
          <w:rFonts w:ascii="Fira Sans" w:hAnsi="Fira Sans"/>
          <w:sz w:val="19"/>
          <w:szCs w:val="19"/>
        </w:rPr>
        <w:t>ór</w:t>
      </w:r>
      <w:r w:rsidRPr="007019BE">
        <w:rPr>
          <w:rFonts w:ascii="Fira Sans" w:hAnsi="Fira Sans"/>
          <w:sz w:val="19"/>
          <w:szCs w:val="19"/>
        </w:rPr>
        <w:t xml:space="preserve"> protokoł</w:t>
      </w:r>
      <w:r w:rsidR="008D4DBB" w:rsidRPr="007019BE">
        <w:rPr>
          <w:rFonts w:ascii="Fira Sans" w:hAnsi="Fira Sans"/>
          <w:sz w:val="19"/>
          <w:szCs w:val="19"/>
        </w:rPr>
        <w:t>u</w:t>
      </w:r>
      <w:r w:rsidR="00FC4164" w:rsidRPr="007019BE">
        <w:rPr>
          <w:rFonts w:ascii="Fira Sans" w:hAnsi="Fira Sans"/>
          <w:sz w:val="19"/>
          <w:szCs w:val="19"/>
        </w:rPr>
        <w:t xml:space="preserve"> </w:t>
      </w:r>
      <w:r w:rsidR="005C769B" w:rsidRPr="007019BE">
        <w:rPr>
          <w:rFonts w:ascii="Fira Sans" w:hAnsi="Fira Sans"/>
          <w:sz w:val="19"/>
          <w:szCs w:val="19"/>
        </w:rPr>
        <w:t>odbioru określ</w:t>
      </w:r>
      <w:r w:rsidR="008D4DBB" w:rsidRPr="007019BE">
        <w:rPr>
          <w:rFonts w:ascii="Fira Sans" w:hAnsi="Fira Sans"/>
          <w:sz w:val="19"/>
          <w:szCs w:val="19"/>
        </w:rPr>
        <w:t>ony jest</w:t>
      </w:r>
      <w:r w:rsidR="00FC4164" w:rsidRPr="007019BE">
        <w:rPr>
          <w:rFonts w:ascii="Fira Sans" w:hAnsi="Fira Sans"/>
          <w:sz w:val="19"/>
          <w:szCs w:val="19"/>
        </w:rPr>
        <w:t xml:space="preserve"> w</w:t>
      </w:r>
      <w:r w:rsidR="005C769B" w:rsidRPr="007019BE">
        <w:rPr>
          <w:rFonts w:ascii="Fira Sans" w:hAnsi="Fira Sans"/>
          <w:sz w:val="19"/>
          <w:szCs w:val="19"/>
        </w:rPr>
        <w:t xml:space="preserve"> Z</w:t>
      </w:r>
      <w:r w:rsidRPr="007019BE">
        <w:rPr>
          <w:rFonts w:ascii="Fira Sans" w:hAnsi="Fira Sans"/>
          <w:sz w:val="19"/>
          <w:szCs w:val="19"/>
        </w:rPr>
        <w:t>ałącznik</w:t>
      </w:r>
      <w:r w:rsidR="00FC4164" w:rsidRPr="007019BE">
        <w:rPr>
          <w:rFonts w:ascii="Fira Sans" w:hAnsi="Fira Sans"/>
          <w:sz w:val="19"/>
          <w:szCs w:val="19"/>
        </w:rPr>
        <w:t>u</w:t>
      </w:r>
      <w:r w:rsidRPr="007019BE">
        <w:rPr>
          <w:rFonts w:ascii="Fira Sans" w:hAnsi="Fira Sans"/>
          <w:sz w:val="19"/>
          <w:szCs w:val="19"/>
        </w:rPr>
        <w:t xml:space="preserve"> nr </w:t>
      </w:r>
      <w:r w:rsidR="0018406F" w:rsidRPr="007019BE">
        <w:rPr>
          <w:rFonts w:ascii="Fira Sans" w:hAnsi="Fira Sans"/>
          <w:sz w:val="19"/>
          <w:szCs w:val="19"/>
        </w:rPr>
        <w:t>2</w:t>
      </w:r>
      <w:r w:rsidRPr="007019BE">
        <w:rPr>
          <w:rFonts w:ascii="Fira Sans" w:hAnsi="Fira Sans"/>
          <w:sz w:val="19"/>
          <w:szCs w:val="19"/>
        </w:rPr>
        <w:t xml:space="preserve"> do umowy.</w:t>
      </w:r>
    </w:p>
    <w:p w14:paraId="3DDBE203" w14:textId="77777777" w:rsidR="00112991" w:rsidRPr="007019BE" w:rsidRDefault="00112991" w:rsidP="00806800">
      <w:pPr>
        <w:pStyle w:val="Pkt-3"/>
        <w:tabs>
          <w:tab w:val="clear" w:pos="1134"/>
          <w:tab w:val="clear" w:pos="1701"/>
        </w:tabs>
        <w:spacing w:before="120" w:after="120" w:line="240" w:lineRule="auto"/>
        <w:ind w:left="0" w:firstLine="0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 xml:space="preserve">§ </w:t>
      </w:r>
      <w:r w:rsidR="003B32FB" w:rsidRPr="007019BE">
        <w:rPr>
          <w:rFonts w:ascii="Fira Sans" w:hAnsi="Fira Sans"/>
          <w:b/>
          <w:sz w:val="19"/>
          <w:szCs w:val="19"/>
        </w:rPr>
        <w:t>5</w:t>
      </w:r>
    </w:p>
    <w:p w14:paraId="377A649B" w14:textId="77777777" w:rsidR="00112991" w:rsidRPr="007019BE" w:rsidRDefault="00D50C10" w:rsidP="00EE0973">
      <w:pPr>
        <w:pStyle w:val="Nag2Nazwyumowy"/>
        <w:rPr>
          <w:rFonts w:ascii="Fira Sans" w:hAnsi="Fira Sans"/>
          <w:sz w:val="19"/>
          <w:szCs w:val="19"/>
        </w:rPr>
      </w:pPr>
      <w:bookmarkStart w:id="16" w:name="_Toc266968558"/>
      <w:r w:rsidRPr="007019BE">
        <w:rPr>
          <w:rFonts w:ascii="Fira Sans" w:hAnsi="Fira Sans"/>
          <w:sz w:val="19"/>
          <w:szCs w:val="19"/>
        </w:rPr>
        <w:t>Warunki</w:t>
      </w:r>
      <w:r w:rsidR="00A31C1F" w:rsidRPr="007019BE">
        <w:rPr>
          <w:rFonts w:ascii="Fira Sans" w:hAnsi="Fira Sans"/>
          <w:sz w:val="19"/>
          <w:szCs w:val="19"/>
        </w:rPr>
        <w:t xml:space="preserve"> </w:t>
      </w:r>
      <w:r w:rsidR="00112991" w:rsidRPr="007019BE">
        <w:rPr>
          <w:rFonts w:ascii="Fira Sans" w:hAnsi="Fira Sans"/>
          <w:sz w:val="19"/>
          <w:szCs w:val="19"/>
        </w:rPr>
        <w:t>płatności</w:t>
      </w:r>
      <w:bookmarkEnd w:id="16"/>
    </w:p>
    <w:p w14:paraId="6D726E24" w14:textId="77777777" w:rsidR="00F81D6C" w:rsidRPr="007019BE" w:rsidRDefault="00F81D6C" w:rsidP="00017694">
      <w:pPr>
        <w:pStyle w:val="Pkt-3"/>
        <w:widowControl/>
        <w:numPr>
          <w:ilvl w:val="0"/>
          <w:numId w:val="4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Zamawiający zapłaci wynagrodzenie, o którym mowa w § 2 ust. 1 przelewem na rachunek bankowy Wykonawcy wskazany na fakturze, w ciągu </w:t>
      </w:r>
      <w:r w:rsidR="0018406F" w:rsidRPr="007019BE">
        <w:rPr>
          <w:rFonts w:ascii="Fira Sans" w:hAnsi="Fira Sans"/>
          <w:sz w:val="19"/>
          <w:szCs w:val="19"/>
        </w:rPr>
        <w:t>21</w:t>
      </w:r>
      <w:r w:rsidRPr="007019BE">
        <w:rPr>
          <w:rFonts w:ascii="Fira Sans" w:hAnsi="Fira Sans"/>
          <w:sz w:val="19"/>
          <w:szCs w:val="19"/>
        </w:rPr>
        <w:t xml:space="preserve"> dni od daty otrzymania faktury VAT.</w:t>
      </w:r>
    </w:p>
    <w:p w14:paraId="59F84121" w14:textId="77777777" w:rsidR="00F81D6C" w:rsidRPr="007019BE" w:rsidRDefault="00F81D6C" w:rsidP="00017694">
      <w:pPr>
        <w:pStyle w:val="Pkt-3"/>
        <w:widowControl/>
        <w:numPr>
          <w:ilvl w:val="0"/>
          <w:numId w:val="4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lastRenderedPageBreak/>
        <w:t>Podpisany bez zastrzeżeń protokół odbioru, będzie podstawą do wystawienia przez Wykonawcę faktury za realizację przedmiotu umowy.</w:t>
      </w:r>
    </w:p>
    <w:p w14:paraId="23E7781D" w14:textId="77777777" w:rsidR="00F81D6C" w:rsidRPr="007019BE" w:rsidRDefault="00F81D6C" w:rsidP="00017694">
      <w:pPr>
        <w:pStyle w:val="Pkt-3"/>
        <w:widowControl/>
        <w:numPr>
          <w:ilvl w:val="0"/>
          <w:numId w:val="4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Faktura będzie wystawiona na rzecz Zamawiającego z podaniem numeru umowy, wyszczególnieniem nazwy towaru, kwoty netto, stawki i kwoty podatku VAT oraz wartości brutto, a także informacji o podzielonej płatności, jeśli dotyczy. </w:t>
      </w:r>
    </w:p>
    <w:p w14:paraId="01F7C44F" w14:textId="77777777" w:rsidR="00F81D6C" w:rsidRPr="007019BE" w:rsidRDefault="00F81D6C" w:rsidP="00017694">
      <w:pPr>
        <w:pStyle w:val="Pkt-3"/>
        <w:widowControl/>
        <w:numPr>
          <w:ilvl w:val="0"/>
          <w:numId w:val="4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Faktura wystawiona w formie papierowej dostarczona zostanie na adres Zamawiającego: Centrum Informatyki Statystycznej, al. Niepodległości 208, 00-925 Warszawa w ciągu 7 dni od daty jej wystawienia. </w:t>
      </w:r>
    </w:p>
    <w:p w14:paraId="1932C106" w14:textId="77777777" w:rsidR="00F81D6C" w:rsidRPr="007019BE" w:rsidRDefault="00F81D6C" w:rsidP="00017694">
      <w:pPr>
        <w:pStyle w:val="Pkt-3"/>
        <w:widowControl/>
        <w:tabs>
          <w:tab w:val="clear" w:pos="1134"/>
          <w:tab w:val="clear" w:pos="1701"/>
        </w:tabs>
        <w:adjustRightInd/>
        <w:spacing w:before="120" w:after="0" w:line="240" w:lineRule="auto"/>
        <w:ind w:firstLine="0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Bezpośrednio po wystawieniu faktury Wykonawca prześle jej skan na adres e-mail …………………………… </w:t>
      </w:r>
    </w:p>
    <w:p w14:paraId="4B23D11B" w14:textId="77777777" w:rsidR="00F81D6C" w:rsidRPr="007019BE" w:rsidRDefault="00F81D6C" w:rsidP="00017694">
      <w:pPr>
        <w:pStyle w:val="Pkt-3"/>
        <w:widowControl/>
        <w:numPr>
          <w:ilvl w:val="0"/>
          <w:numId w:val="4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Zamawiający umożliwia Wykonawcy przesyłanie ustrukturyzowanych faktur elektronicznych, zgodnie z zasadami określonymi w ustawie z dnia 9 listopada 2018 r. o elektronicznym fakturowaniu w zamówieniach publicznych, koncesjach na roboty budowlane lub usługi oraz partnerstwie publiczno-prywatnym (Dz. U. z 2018 r poz. 2191). Zamawiający korzysta z Platformy Elektronicznego Fakturowania: </w:t>
      </w:r>
      <w:proofErr w:type="spellStart"/>
      <w:r w:rsidRPr="007019BE">
        <w:rPr>
          <w:rFonts w:ascii="Fira Sans" w:hAnsi="Fira Sans"/>
          <w:sz w:val="19"/>
          <w:szCs w:val="19"/>
        </w:rPr>
        <w:t>PEFexpert</w:t>
      </w:r>
      <w:proofErr w:type="spellEnd"/>
      <w:r w:rsidRPr="007019BE">
        <w:rPr>
          <w:rFonts w:ascii="Fira Sans" w:hAnsi="Fira Sans"/>
          <w:sz w:val="19"/>
          <w:szCs w:val="19"/>
        </w:rPr>
        <w:t xml:space="preserve"> Platforma Elektronicznego Fakturowania.</w:t>
      </w:r>
    </w:p>
    <w:p w14:paraId="3819E60E" w14:textId="77777777" w:rsidR="00F81D6C" w:rsidRPr="007019BE" w:rsidRDefault="00F81D6C" w:rsidP="00017694">
      <w:pPr>
        <w:pStyle w:val="Pkt-3"/>
        <w:widowControl/>
        <w:numPr>
          <w:ilvl w:val="0"/>
          <w:numId w:val="4"/>
        </w:numPr>
        <w:tabs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Za dotrzymanie przez Zamawiającego terminu zapłaty, o którym mowa w ust. 1, uważa się złożenie w tym terminie polecenia przelewu w banku Zamawiającego.</w:t>
      </w:r>
    </w:p>
    <w:p w14:paraId="549B7A7B" w14:textId="77777777" w:rsidR="00F47D27" w:rsidRPr="007019BE" w:rsidRDefault="00F47D27" w:rsidP="00806800">
      <w:pPr>
        <w:pStyle w:val="Pkt-3"/>
        <w:tabs>
          <w:tab w:val="clear" w:pos="1134"/>
          <w:tab w:val="clear" w:pos="1701"/>
        </w:tabs>
        <w:spacing w:before="120" w:after="120" w:line="240" w:lineRule="auto"/>
        <w:ind w:left="0" w:firstLine="0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 xml:space="preserve">§ </w:t>
      </w:r>
      <w:r w:rsidR="00017694" w:rsidRPr="007019BE">
        <w:rPr>
          <w:rFonts w:ascii="Fira Sans" w:hAnsi="Fira Sans"/>
          <w:b/>
          <w:sz w:val="19"/>
          <w:szCs w:val="19"/>
        </w:rPr>
        <w:t>6</w:t>
      </w:r>
    </w:p>
    <w:p w14:paraId="6BB6A0E4" w14:textId="77777777" w:rsidR="00F47D27" w:rsidRPr="007019BE" w:rsidRDefault="00F47D27" w:rsidP="00EE0973">
      <w:pPr>
        <w:pStyle w:val="Nag2Nazwyumowy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Zasady współdziałania stron</w:t>
      </w:r>
    </w:p>
    <w:p w14:paraId="7723FB4B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Osobami upoważnionymi do współdziałania przy realizacji umowy ze strony Zamawiającego w są: …………………………….…., tel.: ………………………………, e-mail: ………………………………………. lub …………………………….…., tel.: ………………………………, e-mail: ……………………………………….</w:t>
      </w:r>
    </w:p>
    <w:p w14:paraId="3A6C5CB7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Osobami upoważnionymi do współdziałania przy realizacji umowy ze strony Wykonawcy są: …………………………….…., tel.: ………………………………, e-mail: ………………………………………. lub …………………………….…., tel.: ………………………………, e-mail: ……………………………………….</w:t>
      </w:r>
    </w:p>
    <w:p w14:paraId="6A2DA4AE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Osoby upoważnione, o których mowa w ust. 1 i 2 są uprawnione do uzgadniania na bieżąco spraw związanych z realizacją przedmiotu umowy oraz podpisania protokołu odbioru, z zastrzeżeniem, że związane są warunkami ustalonymi w umowie.</w:t>
      </w:r>
    </w:p>
    <w:p w14:paraId="74139CFF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Sposób komunikowania się Stron: w przypadku, gdy umowa przewiduje dokonywanie zatwierdzeń, powiadomień, przekazywanie informacji lub wydawanie poleceń lub zgód, będą one przekazywane drogą elektroniczną na wskazane przez Strony adresy e - mail. </w:t>
      </w:r>
    </w:p>
    <w:p w14:paraId="2F7AD128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Zmiana osób wskazanych w ust. 1 i 2 nie stanowi zmiany umowy i wymaga poinformowania drugiej Strony pocztą elektroniczną, z co najmniej dwudniowym wyprzedzeniem.</w:t>
      </w:r>
    </w:p>
    <w:p w14:paraId="15B6C260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Wykonawca zobowiązuje się wykonywać umowę z należytą starannością, zgodnie z ofertą i obowiązującymi przepisami prawa, a w szczególności odpowiada za jakość i terminowość wykonania umowy.</w:t>
      </w:r>
    </w:p>
    <w:p w14:paraId="1F4BA45C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Wykonawca jest odpowiedzialny za działania, zaniechanie działań, uchybienia i zaniedbania osób, które skieruje do wykonania umowy, jak również podwykonawców i ich pracowników (działania zawinione i niezawinione), w takim stopniu jakby to były działania, względnie uchybienia, jego własne.</w:t>
      </w:r>
    </w:p>
    <w:p w14:paraId="33ED1BD7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Wykonawca zobowiązany jest zapewnić wykonanie umowy przez osoby posiadające odpowiednie kwalifikacje i doświadczenie zawodowe.</w:t>
      </w:r>
    </w:p>
    <w:p w14:paraId="2A51C659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Wykonawca zobowiązany jest do informowania Zamawiającego niezwłocznie o wszystkich zdarzeniach mających lub mogących mieć wpływ na wykonanie umowy. Zamawiający jest zobowiązany niezwłocznie przedsięwziąć kroki w celu usunięcia przeszkód związanych z wykonaniem umowy, leżących po jego stronie, a zgłoszonych w formie pisemnej przez Wykonawcę. Brak pisemnej informacji o zagrożeniach, trudnościach lub przeszkodach związanych z wykonywaniem umowy, leżących po stronie Zamawiającego, zwalnia Zamawiającego od odpowiedzialności za wynikające stąd skutki i nie może stanowić podstawy do odstąpienia przez Wykonawcę od umowy z powodu zwłoki bądź braku współdziałania ze strony Zamawiającego albo kwestionowania zasadności naliczenia kar umownych za opóźnienie lub niezrealizowanie przedmiotu umowy w terminie.</w:t>
      </w:r>
    </w:p>
    <w:p w14:paraId="1E330380" w14:textId="77777777" w:rsidR="00C437E0" w:rsidRPr="007019BE" w:rsidRDefault="00C437E0" w:rsidP="00C437E0">
      <w:pPr>
        <w:pStyle w:val="Pkt-3"/>
        <w:widowControl/>
        <w:numPr>
          <w:ilvl w:val="0"/>
          <w:numId w:val="5"/>
        </w:numPr>
        <w:tabs>
          <w:tab w:val="clear" w:pos="360"/>
          <w:tab w:val="clear" w:pos="1134"/>
          <w:tab w:val="clear" w:pos="1701"/>
        </w:tabs>
        <w:adjustRightInd/>
        <w:spacing w:before="120" w:after="0" w:line="240" w:lineRule="auto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lastRenderedPageBreak/>
        <w:t xml:space="preserve">W przypadku konieczności wykonywania przez Wykonawcę czynności mogących spowodować uszkodzenie lub utratę danych Zamawiającego, </w:t>
      </w:r>
      <w:r w:rsidRPr="007019BE">
        <w:rPr>
          <w:rFonts w:ascii="Fira Sans" w:hAnsi="Fira Sans"/>
          <w:sz w:val="19"/>
          <w:szCs w:val="19"/>
        </w:rPr>
        <w:t>z uwagi na fakt, iż prace będą prowadzone w działającym środowisku sprzętowo-systemowo-aplikacyjnym, wymagane jest zachowanie ciągłości działania tego środowiska oraz minimalizacja przestojów lub zakłócenia pracy. Wykonawca zobowiązuje się do wcześniejszego powiadamiania o zamiarze dokonania tego rodzaju czynności i uzgadniania terminu i trybu ich wykonywania z Zamawiającym.</w:t>
      </w:r>
    </w:p>
    <w:p w14:paraId="7734E1C4" w14:textId="77777777" w:rsidR="00B30C2F" w:rsidRPr="007019BE" w:rsidRDefault="00D50C10" w:rsidP="00CE1810">
      <w:pPr>
        <w:pStyle w:val="Pkt-3"/>
        <w:spacing w:before="120" w:after="0" w:line="240" w:lineRule="auto"/>
        <w:ind w:left="0" w:firstLine="0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 xml:space="preserve">§ </w:t>
      </w:r>
      <w:r w:rsidR="00017694" w:rsidRPr="007019BE">
        <w:rPr>
          <w:rFonts w:ascii="Fira Sans" w:hAnsi="Fira Sans"/>
          <w:b/>
          <w:sz w:val="19"/>
          <w:szCs w:val="19"/>
        </w:rPr>
        <w:t>7</w:t>
      </w:r>
    </w:p>
    <w:p w14:paraId="42C60FAC" w14:textId="77777777" w:rsidR="0022302E" w:rsidRPr="007019BE" w:rsidRDefault="00655054" w:rsidP="00644B99">
      <w:pPr>
        <w:pStyle w:val="Nag2Nazwyumowy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gwarancja</w:t>
      </w:r>
    </w:p>
    <w:p w14:paraId="43540071" w14:textId="24841F3D" w:rsidR="00D7448D" w:rsidRPr="007019BE" w:rsidRDefault="002123AB" w:rsidP="00132DF4">
      <w:pPr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autoSpaceDE w:val="0"/>
        <w:adjustRightInd/>
        <w:spacing w:before="120" w:line="240" w:lineRule="auto"/>
        <w:ind w:left="567" w:right="6" w:hanging="567"/>
        <w:textAlignment w:val="auto"/>
        <w:rPr>
          <w:rFonts w:ascii="Fira Sans" w:hAnsi="Fira Sans" w:cs="Arial"/>
          <w:strike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Wykonawca udziela</w:t>
      </w:r>
      <w:r w:rsidR="00D271EF" w:rsidRPr="007019BE">
        <w:rPr>
          <w:rFonts w:ascii="Fira Sans" w:hAnsi="Fira Sans" w:cs="Arial"/>
          <w:sz w:val="19"/>
          <w:szCs w:val="19"/>
        </w:rPr>
        <w:t xml:space="preserve"> </w:t>
      </w:r>
      <w:r w:rsidR="00815813" w:rsidRPr="007019BE">
        <w:rPr>
          <w:rFonts w:ascii="Fira Sans" w:hAnsi="Fira Sans" w:cs="Arial"/>
          <w:sz w:val="19"/>
          <w:szCs w:val="19"/>
        </w:rPr>
        <w:t>5.</w:t>
      </w:r>
      <w:r w:rsidR="003A56B9" w:rsidRPr="007019BE">
        <w:rPr>
          <w:rFonts w:ascii="Fira Sans" w:hAnsi="Fira Sans" w:cs="Arial"/>
          <w:sz w:val="19"/>
          <w:szCs w:val="19"/>
        </w:rPr>
        <w:t xml:space="preserve"> letniej gwarancji </w:t>
      </w:r>
      <w:r w:rsidR="00D271EF" w:rsidRPr="007019BE">
        <w:rPr>
          <w:rFonts w:ascii="Fira Sans" w:hAnsi="Fira Sans" w:cs="Arial"/>
          <w:sz w:val="19"/>
          <w:szCs w:val="19"/>
        </w:rPr>
        <w:t xml:space="preserve">na </w:t>
      </w:r>
      <w:r w:rsidR="00253932" w:rsidRPr="007019BE">
        <w:rPr>
          <w:rFonts w:ascii="Fira Sans" w:hAnsi="Fira Sans" w:cs="Arial"/>
          <w:sz w:val="19"/>
          <w:szCs w:val="19"/>
        </w:rPr>
        <w:t>półki dyskowe</w:t>
      </w:r>
      <w:r w:rsidR="00D7448D" w:rsidRPr="007019BE">
        <w:rPr>
          <w:rFonts w:ascii="Fira Sans" w:hAnsi="Fira Sans" w:cs="Arial"/>
          <w:sz w:val="19"/>
          <w:szCs w:val="19"/>
        </w:rPr>
        <w:t xml:space="preserve"> </w:t>
      </w:r>
      <w:r w:rsidR="003A56B9" w:rsidRPr="007019BE">
        <w:rPr>
          <w:rFonts w:ascii="Fira Sans" w:hAnsi="Fira Sans"/>
          <w:sz w:val="19"/>
          <w:szCs w:val="19"/>
        </w:rPr>
        <w:t xml:space="preserve">oraz </w:t>
      </w:r>
      <w:r w:rsidR="00815813" w:rsidRPr="007019BE">
        <w:rPr>
          <w:rFonts w:ascii="Fira Sans" w:hAnsi="Fira Sans"/>
          <w:sz w:val="19"/>
          <w:szCs w:val="19"/>
        </w:rPr>
        <w:t xml:space="preserve">3. </w:t>
      </w:r>
      <w:r w:rsidR="003A56B9" w:rsidRPr="007019BE">
        <w:rPr>
          <w:rFonts w:ascii="Fira Sans" w:hAnsi="Fira Sans"/>
          <w:sz w:val="19"/>
          <w:szCs w:val="19"/>
        </w:rPr>
        <w:t>letniej na dostarczone dyski</w:t>
      </w:r>
      <w:r w:rsidR="009F2667" w:rsidRPr="007019BE">
        <w:rPr>
          <w:rFonts w:ascii="Fira Sans" w:hAnsi="Fira Sans"/>
          <w:sz w:val="19"/>
          <w:szCs w:val="19"/>
        </w:rPr>
        <w:t xml:space="preserve"> twarde</w:t>
      </w:r>
      <w:r w:rsidR="003A56B9" w:rsidRPr="007019BE">
        <w:rPr>
          <w:rFonts w:ascii="Fira Sans" w:hAnsi="Fira Sans"/>
          <w:sz w:val="19"/>
          <w:szCs w:val="19"/>
        </w:rPr>
        <w:t>. Bieg terminu gwarancji rozpoczyna się w dniu podpisania protokołu odbioru</w:t>
      </w:r>
      <w:r w:rsidR="00F81D6C" w:rsidRPr="007019BE">
        <w:rPr>
          <w:rFonts w:ascii="Fira Sans" w:hAnsi="Fira Sans" w:cs="Arial"/>
          <w:sz w:val="19"/>
          <w:szCs w:val="19"/>
        </w:rPr>
        <w:t>, o którym mowa w § 4 ust. 1</w:t>
      </w:r>
      <w:r w:rsidR="009F2667" w:rsidRPr="007019BE">
        <w:rPr>
          <w:rFonts w:ascii="Fira Sans" w:hAnsi="Fira Sans" w:cs="Arial"/>
          <w:sz w:val="19"/>
          <w:szCs w:val="19"/>
        </w:rPr>
        <w:t>.</w:t>
      </w:r>
    </w:p>
    <w:p w14:paraId="1F871D2B" w14:textId="34DD4910" w:rsidR="00253932" w:rsidRPr="007019BE" w:rsidRDefault="00FE576E" w:rsidP="00AA5212">
      <w:pPr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autoSpaceDE w:val="0"/>
        <w:adjustRightInd/>
        <w:spacing w:before="120" w:line="240" w:lineRule="auto"/>
        <w:ind w:left="567" w:right="6" w:hanging="567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Szczegółowy opis wymagań gwarancyjnych zawarty jest w</w:t>
      </w:r>
      <w:r w:rsidR="00253932" w:rsidRPr="007019BE">
        <w:rPr>
          <w:rFonts w:ascii="Fira Sans" w:hAnsi="Fira Sans" w:cs="Arial"/>
          <w:sz w:val="19"/>
          <w:szCs w:val="19"/>
        </w:rPr>
        <w:t xml:space="preserve"> Załączniku nr 1 - Opis</w:t>
      </w:r>
      <w:r w:rsidRPr="007019BE">
        <w:rPr>
          <w:rFonts w:ascii="Fira Sans" w:hAnsi="Fira Sans" w:cs="Arial"/>
          <w:sz w:val="19"/>
          <w:szCs w:val="19"/>
        </w:rPr>
        <w:t xml:space="preserve"> przedmiotu zamówienia</w:t>
      </w:r>
      <w:r w:rsidR="00253932" w:rsidRPr="007019BE">
        <w:rPr>
          <w:rFonts w:ascii="Fira Sans" w:hAnsi="Fira Sans" w:cs="Arial"/>
          <w:sz w:val="19"/>
          <w:szCs w:val="19"/>
        </w:rPr>
        <w:t xml:space="preserve"> cześć III.</w:t>
      </w:r>
    </w:p>
    <w:p w14:paraId="0878A221" w14:textId="5C01EE57" w:rsidR="00253932" w:rsidRPr="007019BE" w:rsidRDefault="00253932" w:rsidP="00AA5212">
      <w:pPr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autoSpaceDE w:val="0"/>
        <w:adjustRightInd/>
        <w:spacing w:before="120" w:line="240" w:lineRule="auto"/>
        <w:ind w:left="567" w:right="6" w:hanging="567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Wykonawca gwarantuje, że odebrany przedmiot umowy, będzie wolny od wad fizycznych i prawnych.</w:t>
      </w:r>
    </w:p>
    <w:p w14:paraId="414A7979" w14:textId="1D76C241" w:rsidR="00D271EF" w:rsidRPr="007019BE" w:rsidRDefault="00D271EF" w:rsidP="00AA5212">
      <w:pPr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autoSpaceDE w:val="0"/>
        <w:adjustRightInd/>
        <w:spacing w:before="120" w:line="240" w:lineRule="auto"/>
        <w:ind w:left="567" w:right="6" w:hanging="567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 xml:space="preserve">W przypadku nie wywiązania się Wykonawcy ze zobowiązań gwarancyjnych, Zamawiający może dokonać tych czynności we własnym zakresie i kosztami obciążyć Wykonawcę. </w:t>
      </w:r>
    </w:p>
    <w:p w14:paraId="6122F06B" w14:textId="59E977CC" w:rsidR="002123AB" w:rsidRPr="007019BE" w:rsidRDefault="002123AB" w:rsidP="00132DF4">
      <w:pPr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autoSpaceDE w:val="0"/>
        <w:adjustRightInd/>
        <w:spacing w:before="120" w:line="240" w:lineRule="auto"/>
        <w:ind w:left="567" w:right="6" w:hanging="567"/>
        <w:textAlignment w:val="auto"/>
        <w:rPr>
          <w:rFonts w:ascii="Fira Sans" w:eastAsia="Calibri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Okres rękojmi za wady biegnie od dnia podpisania protokołu odbioru i trwa prze</w:t>
      </w:r>
      <w:r w:rsidR="008D4DBB" w:rsidRPr="007019BE">
        <w:rPr>
          <w:rFonts w:ascii="Fira Sans" w:hAnsi="Fira Sans" w:cs="Arial"/>
          <w:sz w:val="19"/>
          <w:szCs w:val="19"/>
        </w:rPr>
        <w:t>z</w:t>
      </w:r>
      <w:r w:rsidRPr="007019BE">
        <w:rPr>
          <w:rFonts w:ascii="Fira Sans" w:hAnsi="Fira Sans" w:cs="Arial"/>
          <w:sz w:val="19"/>
          <w:szCs w:val="19"/>
        </w:rPr>
        <w:t xml:space="preserve"> cały okres gwarancji określony w ust. 1 . Zamawiający może dochodzić roszczeń z tytułu rękojmi także po terminie określonym w zdaniu pierwszym, jeżeli zgłosił Wykonawcy wadę w ww. terminie.</w:t>
      </w:r>
    </w:p>
    <w:p w14:paraId="146E346E" w14:textId="405857C5" w:rsidR="002123AB" w:rsidRPr="007019BE" w:rsidRDefault="002123AB" w:rsidP="00132DF4">
      <w:pPr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autoSpaceDE w:val="0"/>
        <w:adjustRightInd/>
        <w:spacing w:before="120" w:line="240" w:lineRule="auto"/>
        <w:ind w:left="567" w:right="6" w:hanging="567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 xml:space="preserve">Korzystanie przez Zamawiającego z </w:t>
      </w:r>
      <w:r w:rsidR="00BB07C4" w:rsidRPr="007019BE">
        <w:rPr>
          <w:rFonts w:ascii="Fira Sans" w:hAnsi="Fira Sans" w:cs="Arial"/>
          <w:sz w:val="19"/>
          <w:szCs w:val="19"/>
        </w:rPr>
        <w:t xml:space="preserve">rękojmi </w:t>
      </w:r>
      <w:r w:rsidRPr="007019BE">
        <w:rPr>
          <w:rFonts w:ascii="Fira Sans" w:hAnsi="Fira Sans" w:cs="Arial"/>
          <w:sz w:val="19"/>
          <w:szCs w:val="19"/>
        </w:rPr>
        <w:t>nie wyłącza uprawnień Zamawiającego z tytułu gwarancji udzielonych przez producent</w:t>
      </w:r>
      <w:r w:rsidR="00F81D6C" w:rsidRPr="007019BE">
        <w:rPr>
          <w:rFonts w:ascii="Fira Sans" w:hAnsi="Fira Sans" w:cs="Arial"/>
          <w:sz w:val="19"/>
          <w:szCs w:val="19"/>
        </w:rPr>
        <w:t>a macierzy</w:t>
      </w:r>
      <w:r w:rsidRPr="007019BE">
        <w:rPr>
          <w:rFonts w:ascii="Fira Sans" w:hAnsi="Fira Sans" w:cs="Arial"/>
          <w:sz w:val="19"/>
          <w:szCs w:val="19"/>
        </w:rPr>
        <w:t>.</w:t>
      </w:r>
    </w:p>
    <w:p w14:paraId="62DE2797" w14:textId="68CD1D4F" w:rsidR="002123AB" w:rsidRPr="007019BE" w:rsidRDefault="002123AB" w:rsidP="00132DF4">
      <w:pPr>
        <w:numPr>
          <w:ilvl w:val="0"/>
          <w:numId w:val="8"/>
        </w:numPr>
        <w:shd w:val="clear" w:color="auto" w:fill="FFFFFF"/>
        <w:tabs>
          <w:tab w:val="left" w:pos="567"/>
        </w:tabs>
        <w:suppressAutoHyphens/>
        <w:autoSpaceDE w:val="0"/>
        <w:adjustRightInd/>
        <w:spacing w:before="120" w:line="240" w:lineRule="auto"/>
        <w:ind w:left="567" w:right="6" w:hanging="567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 xml:space="preserve">Zamawiający ma prawo dokonywania rozbudowy </w:t>
      </w:r>
      <w:r w:rsidR="00A06175" w:rsidRPr="007019BE">
        <w:rPr>
          <w:rFonts w:ascii="Fira Sans" w:hAnsi="Fira Sans" w:cs="Arial"/>
          <w:sz w:val="19"/>
          <w:szCs w:val="19"/>
        </w:rPr>
        <w:t>półek dyskowych</w:t>
      </w:r>
      <w:r w:rsidRPr="007019BE">
        <w:rPr>
          <w:rFonts w:ascii="Fira Sans" w:hAnsi="Fira Sans" w:cs="Arial"/>
          <w:sz w:val="19"/>
          <w:szCs w:val="19"/>
        </w:rPr>
        <w:t xml:space="preserve">, zgodnie z dokumentacją techniczną, przez upoważnionych przez Zamawiającego pracowników, a także prawo do przemieszczenia zainstalowanego sprzętu bez utraty gwarancji. Wykonawca nie ponosi odpowiedzialności za uszkodzenia mechaniczne przedmiotu umowy powstałe z winy pracowników Zamawiającego. </w:t>
      </w:r>
    </w:p>
    <w:p w14:paraId="2253497D" w14:textId="6C659508" w:rsidR="00782212" w:rsidRPr="007019BE" w:rsidRDefault="00782212" w:rsidP="00782212">
      <w:pPr>
        <w:pStyle w:val="Pkt-3"/>
        <w:tabs>
          <w:tab w:val="clear" w:pos="1134"/>
          <w:tab w:val="clear" w:pos="1701"/>
        </w:tabs>
        <w:spacing w:before="120" w:after="0" w:line="100" w:lineRule="atLeast"/>
        <w:ind w:left="0" w:firstLine="0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§ 8</w:t>
      </w:r>
    </w:p>
    <w:p w14:paraId="703701AC" w14:textId="77777777" w:rsidR="00782212" w:rsidRPr="007019BE" w:rsidRDefault="00782212" w:rsidP="00782212">
      <w:pPr>
        <w:pStyle w:val="Nag2Nazwyumowy"/>
        <w:rPr>
          <w:rFonts w:ascii="Fira Sans" w:hAnsi="Fira Sans"/>
          <w:sz w:val="19"/>
          <w:szCs w:val="19"/>
        </w:rPr>
      </w:pPr>
      <w:bookmarkStart w:id="17" w:name="_Toc266968560"/>
      <w:r w:rsidRPr="007019BE">
        <w:rPr>
          <w:rFonts w:ascii="Fira Sans" w:hAnsi="Fira Sans"/>
          <w:sz w:val="19"/>
          <w:szCs w:val="19"/>
        </w:rPr>
        <w:t>Odszkodowanie - Kary umowne</w:t>
      </w:r>
      <w:bookmarkEnd w:id="17"/>
    </w:p>
    <w:p w14:paraId="09480558" w14:textId="0B0821C5" w:rsidR="00782212" w:rsidRPr="007019BE" w:rsidRDefault="00782212" w:rsidP="00132DF4">
      <w:pPr>
        <w:numPr>
          <w:ilvl w:val="0"/>
          <w:numId w:val="22"/>
        </w:numPr>
        <w:tabs>
          <w:tab w:val="left" w:pos="1134"/>
          <w:tab w:val="left" w:pos="1701"/>
        </w:tabs>
        <w:suppressAutoHyphens/>
        <w:adjustRightInd/>
        <w:spacing w:before="120" w:line="100" w:lineRule="atLeast"/>
        <w:ind w:left="567" w:hanging="567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W przypadku nieterminowej realizacji przedmiotu umowy w stosunku do terminu określonego w § </w:t>
      </w:r>
      <w:r w:rsidR="004A546C" w:rsidRPr="007019BE">
        <w:rPr>
          <w:rFonts w:ascii="Fira Sans" w:hAnsi="Fira Sans"/>
          <w:sz w:val="19"/>
          <w:szCs w:val="19"/>
        </w:rPr>
        <w:t>3</w:t>
      </w:r>
      <w:r w:rsidRPr="007019BE">
        <w:rPr>
          <w:rFonts w:ascii="Fira Sans" w:hAnsi="Fira Sans"/>
          <w:sz w:val="19"/>
          <w:szCs w:val="19"/>
        </w:rPr>
        <w:t xml:space="preserve"> umowy, Wykonawca zapłaci Zamawiającemu karę umowną w wysokości 1% wartości brutto wynagrodzenia określonego w § </w:t>
      </w:r>
      <w:r w:rsidR="004A546C" w:rsidRPr="007019BE">
        <w:rPr>
          <w:rFonts w:ascii="Fira Sans" w:hAnsi="Fira Sans"/>
          <w:sz w:val="19"/>
          <w:szCs w:val="19"/>
        </w:rPr>
        <w:t>2</w:t>
      </w:r>
      <w:r w:rsidRPr="007019BE">
        <w:rPr>
          <w:rFonts w:ascii="Fira Sans" w:hAnsi="Fira Sans"/>
          <w:sz w:val="19"/>
          <w:szCs w:val="19"/>
        </w:rPr>
        <w:t xml:space="preserve"> ust. </w:t>
      </w:r>
      <w:r w:rsidR="004A546C" w:rsidRPr="007019BE">
        <w:rPr>
          <w:rFonts w:ascii="Fira Sans" w:hAnsi="Fira Sans"/>
          <w:sz w:val="19"/>
          <w:szCs w:val="19"/>
        </w:rPr>
        <w:t>1</w:t>
      </w:r>
      <w:r w:rsidRPr="007019BE">
        <w:rPr>
          <w:rFonts w:ascii="Fira Sans" w:hAnsi="Fira Sans"/>
          <w:sz w:val="19"/>
          <w:szCs w:val="19"/>
        </w:rPr>
        <w:t xml:space="preserve"> umowy za każdy dzień zwłoki, łącznie nie więcej niż 10% tego wynagrodzenia.</w:t>
      </w:r>
    </w:p>
    <w:p w14:paraId="2B01BD23" w14:textId="77777777" w:rsidR="00782212" w:rsidRPr="007019BE" w:rsidRDefault="00782212" w:rsidP="00132DF4">
      <w:pPr>
        <w:numPr>
          <w:ilvl w:val="0"/>
          <w:numId w:val="22"/>
        </w:numPr>
        <w:tabs>
          <w:tab w:val="left" w:pos="1134"/>
          <w:tab w:val="left" w:pos="1701"/>
        </w:tabs>
        <w:suppressAutoHyphens/>
        <w:adjustRightInd/>
        <w:spacing w:before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Ponadto Zamawiającemu przysługuje prawo do naliczenia kar umownych:</w:t>
      </w:r>
      <w:r w:rsidRPr="007019BE">
        <w:rPr>
          <w:rFonts w:ascii="Fira Sans" w:hAnsi="Fira Sans"/>
          <w:sz w:val="19"/>
          <w:szCs w:val="19"/>
        </w:rPr>
        <w:t xml:space="preserve"> </w:t>
      </w:r>
    </w:p>
    <w:p w14:paraId="7CC1BC15" w14:textId="5FCDB428" w:rsidR="00782212" w:rsidRPr="007019BE" w:rsidRDefault="00782212" w:rsidP="00132DF4">
      <w:pPr>
        <w:numPr>
          <w:ilvl w:val="1"/>
          <w:numId w:val="21"/>
        </w:numPr>
        <w:tabs>
          <w:tab w:val="clear" w:pos="1440"/>
          <w:tab w:val="left" w:pos="284"/>
          <w:tab w:val="left" w:pos="993"/>
          <w:tab w:val="left" w:pos="1701"/>
          <w:tab w:val="num" w:pos="1843"/>
        </w:tabs>
        <w:suppressAutoHyphens/>
        <w:adjustRightInd/>
        <w:spacing w:before="120" w:line="100" w:lineRule="atLeast"/>
        <w:ind w:left="993" w:hanging="426"/>
        <w:textAlignment w:val="auto"/>
        <w:rPr>
          <w:rFonts w:ascii="Fira Sans" w:eastAsia="SimSun" w:hAnsi="Fira Sans" w:cs="Arial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w przypadku niewykonania umowy z przyczyn, za które Zamawiający nie odpowiada, czego skutkiem będzie jej rozwiązanie bądź odstąpienie od niej, w wysokości 20% wartości wynagrodzenia brutto określonego w § </w:t>
      </w:r>
      <w:r w:rsidR="009B0748" w:rsidRPr="007019BE">
        <w:rPr>
          <w:rFonts w:ascii="Fira Sans" w:hAnsi="Fira Sans"/>
          <w:sz w:val="19"/>
          <w:szCs w:val="19"/>
        </w:rPr>
        <w:t>2</w:t>
      </w:r>
      <w:r w:rsidRPr="007019BE">
        <w:rPr>
          <w:rFonts w:ascii="Fira Sans" w:hAnsi="Fira Sans"/>
          <w:sz w:val="19"/>
          <w:szCs w:val="19"/>
        </w:rPr>
        <w:t xml:space="preserve"> ust. </w:t>
      </w:r>
      <w:r w:rsidR="009B0748" w:rsidRPr="007019BE">
        <w:rPr>
          <w:rFonts w:ascii="Fira Sans" w:hAnsi="Fira Sans"/>
          <w:sz w:val="19"/>
          <w:szCs w:val="19"/>
        </w:rPr>
        <w:t>1</w:t>
      </w:r>
      <w:r w:rsidRPr="007019BE">
        <w:rPr>
          <w:rFonts w:ascii="Fira Sans" w:hAnsi="Fira Sans"/>
          <w:sz w:val="19"/>
          <w:szCs w:val="19"/>
        </w:rPr>
        <w:t xml:space="preserve"> umowy,</w:t>
      </w:r>
    </w:p>
    <w:p w14:paraId="2F595FB3" w14:textId="5016D276" w:rsidR="00782212" w:rsidRPr="007019BE" w:rsidRDefault="00782212" w:rsidP="00132DF4">
      <w:pPr>
        <w:numPr>
          <w:ilvl w:val="1"/>
          <w:numId w:val="21"/>
        </w:numPr>
        <w:tabs>
          <w:tab w:val="left" w:pos="284"/>
          <w:tab w:val="left" w:pos="993"/>
          <w:tab w:val="left" w:pos="1134"/>
          <w:tab w:val="left" w:pos="1701"/>
        </w:tabs>
        <w:suppressAutoHyphens/>
        <w:adjustRightInd/>
        <w:spacing w:before="120" w:line="100" w:lineRule="atLeast"/>
        <w:ind w:left="993" w:hanging="426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za każde udokumentowane naruszenie wymagań bezpieczeństwa informacji, o których mowa w § 1</w:t>
      </w:r>
      <w:r w:rsidR="009B0748" w:rsidRPr="007019BE">
        <w:rPr>
          <w:rFonts w:ascii="Fira Sans" w:hAnsi="Fira Sans"/>
          <w:sz w:val="19"/>
          <w:szCs w:val="19"/>
        </w:rPr>
        <w:t>4</w:t>
      </w:r>
      <w:r w:rsidRPr="007019BE">
        <w:rPr>
          <w:rFonts w:ascii="Fira Sans" w:hAnsi="Fira Sans"/>
          <w:sz w:val="19"/>
          <w:szCs w:val="19"/>
        </w:rPr>
        <w:t xml:space="preserve"> umowy, w wysokości 10% wartości wynagrodzenia brutto określonego w §</w:t>
      </w:r>
      <w:r w:rsidR="009B0748" w:rsidRPr="007019BE">
        <w:rPr>
          <w:rFonts w:ascii="Fira Sans" w:hAnsi="Fira Sans"/>
          <w:sz w:val="19"/>
          <w:szCs w:val="19"/>
        </w:rPr>
        <w:t xml:space="preserve"> 2 ust. 1</w:t>
      </w:r>
      <w:r w:rsidRPr="007019BE">
        <w:rPr>
          <w:rFonts w:ascii="Fira Sans" w:hAnsi="Fira Sans"/>
          <w:sz w:val="19"/>
          <w:szCs w:val="19"/>
        </w:rPr>
        <w:t xml:space="preserve"> umowy,</w:t>
      </w:r>
    </w:p>
    <w:p w14:paraId="12B9296D" w14:textId="26E24BF1" w:rsidR="00782212" w:rsidRPr="007019BE" w:rsidRDefault="00782212" w:rsidP="00132DF4">
      <w:pPr>
        <w:numPr>
          <w:ilvl w:val="1"/>
          <w:numId w:val="21"/>
        </w:numPr>
        <w:tabs>
          <w:tab w:val="left" w:pos="284"/>
          <w:tab w:val="left" w:pos="993"/>
          <w:tab w:val="left" w:pos="1701"/>
        </w:tabs>
        <w:suppressAutoHyphens/>
        <w:adjustRightInd/>
        <w:spacing w:before="120" w:line="100" w:lineRule="atLeast"/>
        <w:ind w:left="993" w:hanging="426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za każde udokumentowane naruszenie zasad zachowania w poufności Informacji Poufnych, o których mowa w § </w:t>
      </w:r>
      <w:r w:rsidR="006734C5" w:rsidRPr="007019BE">
        <w:rPr>
          <w:rFonts w:ascii="Fira Sans" w:hAnsi="Fira Sans"/>
          <w:sz w:val="19"/>
          <w:szCs w:val="19"/>
        </w:rPr>
        <w:t>12</w:t>
      </w:r>
      <w:r w:rsidRPr="007019BE">
        <w:rPr>
          <w:rFonts w:ascii="Fira Sans" w:hAnsi="Fira Sans"/>
          <w:sz w:val="19"/>
          <w:szCs w:val="19"/>
        </w:rPr>
        <w:t xml:space="preserve"> umowy, w wysokości 10% wartości wynagrodzenia brutto określonego w § </w:t>
      </w:r>
      <w:r w:rsidR="006734C5" w:rsidRPr="007019BE">
        <w:rPr>
          <w:rFonts w:ascii="Fira Sans" w:hAnsi="Fira Sans"/>
          <w:sz w:val="19"/>
          <w:szCs w:val="19"/>
        </w:rPr>
        <w:t>2</w:t>
      </w:r>
      <w:r w:rsidRPr="007019BE">
        <w:rPr>
          <w:rFonts w:ascii="Fira Sans" w:hAnsi="Fira Sans"/>
          <w:sz w:val="19"/>
          <w:szCs w:val="19"/>
        </w:rPr>
        <w:t xml:space="preserve"> ust. </w:t>
      </w:r>
      <w:r w:rsidR="006734C5" w:rsidRPr="007019BE">
        <w:rPr>
          <w:rFonts w:ascii="Fira Sans" w:hAnsi="Fira Sans"/>
          <w:sz w:val="19"/>
          <w:szCs w:val="19"/>
        </w:rPr>
        <w:t>1</w:t>
      </w:r>
      <w:r w:rsidRPr="007019BE">
        <w:rPr>
          <w:rFonts w:ascii="Fira Sans" w:hAnsi="Fira Sans"/>
          <w:sz w:val="19"/>
          <w:szCs w:val="19"/>
        </w:rPr>
        <w:t xml:space="preserve"> umowy.</w:t>
      </w:r>
    </w:p>
    <w:p w14:paraId="6476F471" w14:textId="77777777" w:rsidR="00782212" w:rsidRPr="007019BE" w:rsidRDefault="00782212" w:rsidP="00132DF4">
      <w:pPr>
        <w:numPr>
          <w:ilvl w:val="0"/>
          <w:numId w:val="22"/>
        </w:numPr>
        <w:tabs>
          <w:tab w:val="left" w:pos="1134"/>
          <w:tab w:val="left" w:pos="1701"/>
        </w:tabs>
        <w:suppressAutoHyphens/>
        <w:adjustRightInd/>
        <w:spacing w:before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Jeżeli kara umowna nie pokrywa poniesionej szkody, Zamawiający może dochodzić odszkodowania uzupełniającego w wysokości przewyższającej karę umowną.</w:t>
      </w:r>
    </w:p>
    <w:p w14:paraId="428C7595" w14:textId="77777777" w:rsidR="00782212" w:rsidRPr="007019BE" w:rsidRDefault="00782212" w:rsidP="00132DF4">
      <w:pPr>
        <w:numPr>
          <w:ilvl w:val="0"/>
          <w:numId w:val="22"/>
        </w:numPr>
        <w:tabs>
          <w:tab w:val="left" w:pos="1134"/>
          <w:tab w:val="left" w:pos="1701"/>
        </w:tabs>
        <w:suppressAutoHyphens/>
        <w:adjustRightInd/>
        <w:spacing w:before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Niezależnie od prawa naliczenia kary umownej, w przypadku niewykonywania lub nienależytego wykonywania przedmiotu umowy przez Wykonawcę, Zamawiającemu, po uprzednim bezskutecznym wezwaniu Wykonawcy do prawidłowej realizacji przedmiotu umowy i wyznaczeniu w tym celu dodatkowego, co najmniej 5-dniowego terminu, przysługuje prawo do powierzenia wykonania niezrealizowanego przez Wykonawcę przedmiotu umowy osobie trzeciej na wyłączny koszt i ryzyko Wykonawcy. </w:t>
      </w:r>
    </w:p>
    <w:p w14:paraId="2187A980" w14:textId="77777777" w:rsidR="00782212" w:rsidRPr="007019BE" w:rsidRDefault="00782212" w:rsidP="00132DF4">
      <w:pPr>
        <w:numPr>
          <w:ilvl w:val="0"/>
          <w:numId w:val="22"/>
        </w:numPr>
        <w:tabs>
          <w:tab w:val="left" w:pos="1134"/>
          <w:tab w:val="left" w:pos="1701"/>
        </w:tabs>
        <w:suppressAutoHyphens/>
        <w:adjustRightInd/>
        <w:spacing w:before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Niezależnie od powyższego Wykonawca ponosi odpowiedzialność wobec Zamawiającego lub osób trzecich za wszelkie szkody wynikłe z niewykonania lub nienależytego wykonania przedmiotu </w:t>
      </w:r>
      <w:r w:rsidRPr="007019BE">
        <w:rPr>
          <w:rFonts w:ascii="Fira Sans" w:hAnsi="Fira Sans"/>
          <w:sz w:val="19"/>
          <w:szCs w:val="19"/>
        </w:rPr>
        <w:lastRenderedPageBreak/>
        <w:t>umowy.</w:t>
      </w:r>
    </w:p>
    <w:p w14:paraId="362A0304" w14:textId="479395B2" w:rsidR="00132DF4" w:rsidRPr="007019BE" w:rsidRDefault="00782212" w:rsidP="00132DF4">
      <w:pPr>
        <w:numPr>
          <w:ilvl w:val="0"/>
          <w:numId w:val="22"/>
        </w:numPr>
        <w:tabs>
          <w:tab w:val="left" w:pos="1134"/>
          <w:tab w:val="left" w:pos="1701"/>
        </w:tabs>
        <w:suppressAutoHyphens/>
        <w:adjustRightInd/>
        <w:spacing w:before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 przypadku nienależytego wykonania umowy Zamawiający uprawniony będzie do pomniejszenia wynagrodzenia Wykonawcy w takim stosunku w jakim wartość wykonanego należycie przedmiotu umowy pozostaje do wartości nienależytego wykonania.</w:t>
      </w:r>
    </w:p>
    <w:p w14:paraId="38D833BE" w14:textId="55E13022" w:rsidR="00132DF4" w:rsidRPr="007019BE" w:rsidRDefault="00132DF4" w:rsidP="00132DF4">
      <w:pPr>
        <w:pStyle w:val="Pkt-3"/>
        <w:tabs>
          <w:tab w:val="clear" w:pos="1134"/>
          <w:tab w:val="clear" w:pos="1701"/>
        </w:tabs>
        <w:spacing w:before="120" w:after="0" w:line="100" w:lineRule="atLeast"/>
        <w:ind w:left="0" w:firstLine="0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§ 9</w:t>
      </w:r>
    </w:p>
    <w:p w14:paraId="5945BF7D" w14:textId="77777777" w:rsidR="00132DF4" w:rsidRPr="007019BE" w:rsidRDefault="00132DF4" w:rsidP="00132DF4">
      <w:pPr>
        <w:pStyle w:val="Nag2Nazwyumowy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Rozwiązanie umowy</w:t>
      </w:r>
    </w:p>
    <w:p w14:paraId="63CFF27A" w14:textId="77777777" w:rsidR="00132DF4" w:rsidRPr="007019BE" w:rsidRDefault="00132DF4" w:rsidP="00132DF4">
      <w:pPr>
        <w:pStyle w:val="ustp-umowy"/>
        <w:numPr>
          <w:ilvl w:val="0"/>
          <w:numId w:val="23"/>
        </w:numPr>
        <w:spacing w:before="120" w:line="100" w:lineRule="atLeast"/>
        <w:ind w:left="567" w:hanging="567"/>
        <w:outlineLvl w:val="0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Zamawiający może odstąpić od umowy, za pisemnym oświadczeniem, jeżeli Wykonawca w rażący sposób narusza postanowienia umowy. </w:t>
      </w:r>
      <w:r w:rsidRPr="007019BE">
        <w:rPr>
          <w:rFonts w:ascii="Fira Sans" w:hAnsi="Fira Sans" w:cs="Arial"/>
          <w:sz w:val="19"/>
          <w:szCs w:val="19"/>
        </w:rPr>
        <w:t>Do rażących naruszeń umowy zalicza się w szczególności następujące przypadki:</w:t>
      </w:r>
    </w:p>
    <w:p w14:paraId="3B962AE1" w14:textId="15900907" w:rsidR="00132DF4" w:rsidRPr="007019BE" w:rsidRDefault="00132DF4" w:rsidP="00132DF4">
      <w:pPr>
        <w:numPr>
          <w:ilvl w:val="0"/>
          <w:numId w:val="24"/>
        </w:numPr>
        <w:shd w:val="clear" w:color="auto" w:fill="FFFFFF"/>
        <w:suppressAutoHyphens/>
        <w:adjustRightInd/>
        <w:spacing w:before="120" w:line="100" w:lineRule="atLeast"/>
        <w:ind w:left="993" w:hanging="426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Wykonawca przekroczy termin realizacji umowy o więcej niż 10 dni kalendarzowych w stosunku do terminu określonego w §</w:t>
      </w:r>
      <w:r w:rsidR="006734C5" w:rsidRPr="007019BE">
        <w:rPr>
          <w:rFonts w:ascii="Fira Sans" w:hAnsi="Fira Sans" w:cs="Arial"/>
          <w:sz w:val="19"/>
          <w:szCs w:val="19"/>
        </w:rPr>
        <w:t xml:space="preserve"> 3</w:t>
      </w:r>
      <w:r w:rsidRPr="007019BE">
        <w:rPr>
          <w:rFonts w:ascii="Fira Sans" w:hAnsi="Fira Sans" w:cs="Arial"/>
          <w:sz w:val="19"/>
          <w:szCs w:val="19"/>
        </w:rPr>
        <w:t>,</w:t>
      </w:r>
    </w:p>
    <w:p w14:paraId="0AF7DD8C" w14:textId="77777777" w:rsidR="00132DF4" w:rsidRPr="007019BE" w:rsidRDefault="00132DF4" w:rsidP="00132DF4">
      <w:pPr>
        <w:numPr>
          <w:ilvl w:val="0"/>
          <w:numId w:val="24"/>
        </w:numPr>
        <w:shd w:val="clear" w:color="auto" w:fill="FFFFFF"/>
        <w:suppressAutoHyphens/>
        <w:adjustRightInd/>
        <w:spacing w:before="120" w:line="100" w:lineRule="atLeast"/>
        <w:ind w:left="993" w:hanging="426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Wykonawca powierzył wykonanie umowy lub jej części jakiejkolwiek osobie trzeciej bez zgody Zamawiającego wyrażonej w formie pisemnej,</w:t>
      </w:r>
    </w:p>
    <w:p w14:paraId="61FAF53C" w14:textId="77777777" w:rsidR="00132DF4" w:rsidRPr="007019BE" w:rsidRDefault="00132DF4" w:rsidP="00132DF4">
      <w:pPr>
        <w:numPr>
          <w:ilvl w:val="0"/>
          <w:numId w:val="24"/>
        </w:numPr>
        <w:shd w:val="clear" w:color="auto" w:fill="FFFFFF"/>
        <w:suppressAutoHyphens/>
        <w:adjustRightInd/>
        <w:spacing w:before="120" w:line="100" w:lineRule="atLeast"/>
        <w:ind w:left="993" w:hanging="426"/>
        <w:textAlignment w:val="auto"/>
        <w:rPr>
          <w:rFonts w:ascii="Fira Sans" w:eastAsia="SimSun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nastąpiła zmiana składu Wykonawców, którzy wspólnie ubiegali się o udzielenie zamówienia i wspólnie je uzyskali. Powyższe nie dotyczy sytuacji, w której nastąpiła sukcesja uniwersalna,</w:t>
      </w:r>
    </w:p>
    <w:p w14:paraId="739EF388" w14:textId="3D5CDD49" w:rsidR="00132DF4" w:rsidRPr="007019BE" w:rsidRDefault="00132DF4" w:rsidP="00132DF4">
      <w:pPr>
        <w:numPr>
          <w:ilvl w:val="0"/>
          <w:numId w:val="24"/>
        </w:numPr>
        <w:shd w:val="clear" w:color="auto" w:fill="FFFFFF"/>
        <w:suppressAutoHyphens/>
        <w:adjustRightInd/>
        <w:spacing w:before="120" w:line="100" w:lineRule="atLeast"/>
        <w:ind w:left="993" w:hanging="426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eastAsia="SimSun" w:hAnsi="Fira Sans" w:cs="Arial"/>
          <w:sz w:val="19"/>
          <w:szCs w:val="19"/>
        </w:rPr>
        <w:t xml:space="preserve">Wykonawca naruszył zasady </w:t>
      </w:r>
      <w:r w:rsidRPr="007019BE">
        <w:rPr>
          <w:rFonts w:ascii="Fira Sans" w:hAnsi="Fira Sans"/>
          <w:sz w:val="19"/>
          <w:szCs w:val="19"/>
        </w:rPr>
        <w:t xml:space="preserve">zachowania poufności Informacji Poufnych, o których mowa w § </w:t>
      </w:r>
      <w:r w:rsidR="006734C5" w:rsidRPr="007019BE">
        <w:rPr>
          <w:rFonts w:ascii="Fira Sans" w:hAnsi="Fira Sans"/>
          <w:sz w:val="19"/>
          <w:szCs w:val="19"/>
        </w:rPr>
        <w:t>12</w:t>
      </w:r>
      <w:r w:rsidRPr="007019BE">
        <w:rPr>
          <w:rFonts w:ascii="Fira Sans" w:hAnsi="Fira Sans"/>
          <w:sz w:val="19"/>
          <w:szCs w:val="19"/>
        </w:rPr>
        <w:t xml:space="preserve"> umowy.</w:t>
      </w:r>
    </w:p>
    <w:p w14:paraId="33F1A876" w14:textId="1C15335A" w:rsidR="00132DF4" w:rsidRPr="007019BE" w:rsidRDefault="00132DF4" w:rsidP="00132DF4">
      <w:pPr>
        <w:numPr>
          <w:ilvl w:val="0"/>
          <w:numId w:val="24"/>
        </w:numPr>
        <w:shd w:val="clear" w:color="auto" w:fill="FFFFFF"/>
        <w:suppressAutoHyphens/>
        <w:adjustRightInd/>
        <w:spacing w:before="120" w:line="100" w:lineRule="atLeast"/>
        <w:ind w:left="993" w:hanging="426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Wykonawca naruszył wymagania bezpieczeństwa informacji, o których mowa w § 1</w:t>
      </w:r>
      <w:r w:rsidR="006734C5" w:rsidRPr="007019BE">
        <w:rPr>
          <w:rFonts w:ascii="Fira Sans" w:hAnsi="Fira Sans"/>
          <w:sz w:val="19"/>
          <w:szCs w:val="19"/>
        </w:rPr>
        <w:t>4</w:t>
      </w:r>
      <w:r w:rsidRPr="007019BE">
        <w:rPr>
          <w:rFonts w:ascii="Fira Sans" w:hAnsi="Fira Sans"/>
          <w:sz w:val="19"/>
          <w:szCs w:val="19"/>
        </w:rPr>
        <w:t xml:space="preserve"> umowy.</w:t>
      </w:r>
    </w:p>
    <w:p w14:paraId="58D87AAD" w14:textId="77777777" w:rsidR="00132DF4" w:rsidRPr="007019BE" w:rsidRDefault="00132DF4" w:rsidP="00132DF4">
      <w:pPr>
        <w:pStyle w:val="ustp-umowy"/>
        <w:numPr>
          <w:ilvl w:val="0"/>
          <w:numId w:val="23"/>
        </w:numPr>
        <w:spacing w:before="120" w:line="100" w:lineRule="atLeast"/>
        <w:ind w:left="567" w:hanging="567"/>
        <w:outlineLvl w:val="0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 przypadku rozwiązania umowy lub odstąpienia od umowy przez Zamawiającego, Wykonawca ma obowiązek wstrzymania realizacji umowy.</w:t>
      </w:r>
    </w:p>
    <w:p w14:paraId="1FEA551D" w14:textId="77777777" w:rsidR="00A06175" w:rsidRPr="007019BE" w:rsidRDefault="00A06175" w:rsidP="00132DF4">
      <w:pPr>
        <w:tabs>
          <w:tab w:val="left" w:pos="1134"/>
          <w:tab w:val="left" w:pos="1701"/>
        </w:tabs>
        <w:suppressAutoHyphens/>
        <w:adjustRightInd/>
        <w:spacing w:before="120" w:line="100" w:lineRule="atLeast"/>
        <w:textAlignment w:val="auto"/>
        <w:rPr>
          <w:rFonts w:ascii="Fira Sans" w:hAnsi="Fira Sans"/>
          <w:sz w:val="19"/>
          <w:szCs w:val="19"/>
        </w:rPr>
      </w:pPr>
    </w:p>
    <w:p w14:paraId="7BD02ACC" w14:textId="0D9F50EB" w:rsidR="00782212" w:rsidRPr="007019BE" w:rsidRDefault="00782212" w:rsidP="00782212">
      <w:pPr>
        <w:pStyle w:val="Pkt-3"/>
        <w:tabs>
          <w:tab w:val="clear" w:pos="1134"/>
          <w:tab w:val="clear" w:pos="1701"/>
        </w:tabs>
        <w:spacing w:before="120" w:after="0" w:line="100" w:lineRule="atLeast"/>
        <w:ind w:left="0" w:firstLine="0"/>
        <w:jc w:val="center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 xml:space="preserve">§ </w:t>
      </w:r>
      <w:bookmarkStart w:id="18" w:name="_Toc266968563"/>
      <w:r w:rsidR="00132DF4" w:rsidRPr="007019BE">
        <w:rPr>
          <w:rFonts w:ascii="Fira Sans" w:hAnsi="Fira Sans"/>
          <w:b/>
          <w:sz w:val="19"/>
          <w:szCs w:val="19"/>
        </w:rPr>
        <w:t>11</w:t>
      </w:r>
    </w:p>
    <w:p w14:paraId="7C06DB6D" w14:textId="77777777" w:rsidR="00782212" w:rsidRPr="007019BE" w:rsidRDefault="00782212" w:rsidP="00782212">
      <w:pPr>
        <w:pStyle w:val="Nag2Nazwyumowy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Siła wyższa</w:t>
      </w:r>
      <w:bookmarkEnd w:id="18"/>
    </w:p>
    <w:p w14:paraId="2E1CE69A" w14:textId="77777777" w:rsidR="00782212" w:rsidRPr="007019BE" w:rsidRDefault="00782212" w:rsidP="00132DF4">
      <w:pPr>
        <w:pStyle w:val="Pkt-3"/>
        <w:widowControl/>
        <w:numPr>
          <w:ilvl w:val="0"/>
          <w:numId w:val="14"/>
        </w:numPr>
        <w:tabs>
          <w:tab w:val="clear" w:pos="360"/>
          <w:tab w:val="clear" w:pos="1134"/>
          <w:tab w:val="clear" w:pos="1701"/>
          <w:tab w:val="num" w:pos="567"/>
        </w:tabs>
        <w:suppressAutoHyphens/>
        <w:adjustRightInd/>
        <w:spacing w:after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Niewykonanie w całości lub w części zobowiązań Stron wynikających z niniejszej umowy nie może być wykorzystane wobec drugiej Strony do dochodzenia roszczeń, jeśli przyczyną niewykonania jest siła wyższa.</w:t>
      </w:r>
    </w:p>
    <w:p w14:paraId="25C75B1E" w14:textId="77777777" w:rsidR="00782212" w:rsidRPr="007019BE" w:rsidRDefault="00782212" w:rsidP="00132DF4">
      <w:pPr>
        <w:pStyle w:val="Pkt-3"/>
        <w:widowControl/>
        <w:numPr>
          <w:ilvl w:val="0"/>
          <w:numId w:val="14"/>
        </w:numPr>
        <w:tabs>
          <w:tab w:val="clear" w:pos="360"/>
          <w:tab w:val="clear" w:pos="1134"/>
          <w:tab w:val="clear" w:pos="1701"/>
          <w:tab w:val="num" w:pos="567"/>
        </w:tabs>
        <w:suppressAutoHyphens/>
        <w:adjustRightInd/>
        <w:spacing w:after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Przez siłę wyższą rozumie się zdarzenia niemożliwe do przewidzenia, na które Strony nie mają wpływu i są przez Strony niemożliwe do pokonania, a w szczególności: klęski żywiołowe, wojny, mobilizacje, zamknięcie granic, uniemożliwiające wykonanie umowy w całości lub części.</w:t>
      </w:r>
    </w:p>
    <w:p w14:paraId="6BFF5813" w14:textId="73F8119E" w:rsidR="00782212" w:rsidRPr="007019BE" w:rsidRDefault="00782212" w:rsidP="00132DF4">
      <w:pPr>
        <w:pStyle w:val="Pkt-3"/>
        <w:widowControl/>
        <w:numPr>
          <w:ilvl w:val="0"/>
          <w:numId w:val="14"/>
        </w:numPr>
        <w:tabs>
          <w:tab w:val="clear" w:pos="360"/>
          <w:tab w:val="clear" w:pos="1134"/>
          <w:tab w:val="clear" w:pos="1701"/>
          <w:tab w:val="num" w:pos="567"/>
        </w:tabs>
        <w:suppressAutoHyphens/>
        <w:adjustRightInd/>
        <w:spacing w:after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Na skutek siły wyższej termin określony w § </w:t>
      </w:r>
      <w:r w:rsidR="006734C5" w:rsidRPr="007019BE">
        <w:rPr>
          <w:rFonts w:ascii="Fira Sans" w:hAnsi="Fira Sans"/>
          <w:sz w:val="19"/>
          <w:szCs w:val="19"/>
        </w:rPr>
        <w:t>3</w:t>
      </w:r>
      <w:r w:rsidRPr="007019BE">
        <w:rPr>
          <w:rFonts w:ascii="Fira Sans" w:hAnsi="Fira Sans"/>
          <w:sz w:val="19"/>
          <w:szCs w:val="19"/>
        </w:rPr>
        <w:t xml:space="preserve"> zostanie przedłużony o czas trwania siły wyższej. Jednakże, jeśli czas trwania siły wyższej przekroczy 6 miesięcy, każda ze stron uprawniona będzie do odstąpienia od umowy.</w:t>
      </w:r>
    </w:p>
    <w:p w14:paraId="3DE2CA5D" w14:textId="77777777" w:rsidR="00782212" w:rsidRPr="007019BE" w:rsidRDefault="00782212" w:rsidP="00132DF4">
      <w:pPr>
        <w:pStyle w:val="Pkt-3"/>
        <w:widowControl/>
        <w:numPr>
          <w:ilvl w:val="0"/>
          <w:numId w:val="14"/>
        </w:numPr>
        <w:tabs>
          <w:tab w:val="clear" w:pos="360"/>
          <w:tab w:val="clear" w:pos="1134"/>
          <w:tab w:val="clear" w:pos="1701"/>
          <w:tab w:val="num" w:pos="567"/>
        </w:tabs>
        <w:suppressAutoHyphens/>
        <w:adjustRightInd/>
        <w:spacing w:after="120" w:line="100" w:lineRule="atLeast"/>
        <w:ind w:left="567" w:hanging="567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Strona może powołać się na zaistnienie siły wyższej, gdy poinformuje o tym drugą Stronę pisemnie, za pośrednictwem poczty elektronicznej lub faksu w ciągu 3 dni roboczych od dnia powzięcia informacji o tym, że przyczyną niewykonania lub nienależytego wykonania umowy było zdarzenie o charakterze siły wyższej.</w:t>
      </w:r>
    </w:p>
    <w:p w14:paraId="407A1632" w14:textId="77777777" w:rsidR="00782212" w:rsidRPr="007019BE" w:rsidRDefault="00782212" w:rsidP="00132DF4">
      <w:pPr>
        <w:pStyle w:val="Pkt-3"/>
        <w:widowControl/>
        <w:numPr>
          <w:ilvl w:val="0"/>
          <w:numId w:val="14"/>
        </w:numPr>
        <w:tabs>
          <w:tab w:val="clear" w:pos="360"/>
          <w:tab w:val="clear" w:pos="1134"/>
          <w:tab w:val="clear" w:pos="1701"/>
          <w:tab w:val="num" w:pos="567"/>
        </w:tabs>
        <w:suppressAutoHyphens/>
        <w:adjustRightInd/>
        <w:spacing w:after="120" w:line="100" w:lineRule="atLeast"/>
        <w:ind w:left="567" w:hanging="567"/>
        <w:textAlignment w:val="auto"/>
        <w:rPr>
          <w:rFonts w:ascii="Fira Sans" w:hAnsi="Fira Sans" w:cs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Ciężar udowodnienia okoliczności zaistnienia siły wyższej, w tym okresu jej trwania, spoczywa na Stronie, która się na nie powołuje.</w:t>
      </w:r>
    </w:p>
    <w:p w14:paraId="26B24FC9" w14:textId="18464AB5" w:rsidR="00782212" w:rsidRPr="007019BE" w:rsidRDefault="00782212" w:rsidP="00782212">
      <w:pPr>
        <w:pStyle w:val="Pkt-3"/>
        <w:spacing w:before="120" w:after="0" w:line="100" w:lineRule="atLeast"/>
        <w:ind w:left="0" w:firstLine="0"/>
        <w:jc w:val="center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Fira Sans"/>
          <w:b/>
          <w:sz w:val="19"/>
          <w:szCs w:val="19"/>
        </w:rPr>
        <w:t>§ 1</w:t>
      </w:r>
      <w:r w:rsidR="00132DF4" w:rsidRPr="007019BE">
        <w:rPr>
          <w:rFonts w:ascii="Fira Sans" w:hAnsi="Fira Sans" w:cs="Fira Sans"/>
          <w:b/>
          <w:sz w:val="19"/>
          <w:szCs w:val="19"/>
        </w:rPr>
        <w:t>2</w:t>
      </w:r>
    </w:p>
    <w:p w14:paraId="21ABA0C5" w14:textId="77777777" w:rsidR="00782212" w:rsidRPr="007019BE" w:rsidRDefault="00782212" w:rsidP="00782212">
      <w:pPr>
        <w:pStyle w:val="Nag2Nazwyumowy"/>
        <w:tabs>
          <w:tab w:val="clear" w:pos="567"/>
        </w:tabs>
        <w:spacing w:after="0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Poufność danych i informacji</w:t>
      </w:r>
    </w:p>
    <w:p w14:paraId="50437BBC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Z zastrzeżeniem postanowień ust. 3, Wykonawca zobowiązuje się do zachowania w poufności wszelkich dotyczących Zamawiającego i innych jednostek statystyki publicznej, danych i informacji uzyskanych w jakikolwiek sposób (zamierzony lub przypadkowy) w związku z wykonywaniem umowy, bez względu na sposób i formę ich przekazania, nazywanych dalej łącznie "Informacjami Poufnymi".</w:t>
      </w:r>
    </w:p>
    <w:p w14:paraId="47EEB0CA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Obowiązek, o którym mowa w ust. 1, obowiązuje Wykonawcę przez czas trwania umowy oraz przez okres 10 lat po jej rozwiązaniu, wygaśnięciu lub odstąpieniu od niej, bez względu na przyczynę.</w:t>
      </w:r>
    </w:p>
    <w:p w14:paraId="2B0118E4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Obowiązku zachowania poufności, o którym mowa w ust. 1, nie stosuje się do danych i informacji:</w:t>
      </w:r>
    </w:p>
    <w:p w14:paraId="64249EB2" w14:textId="77777777" w:rsidR="00782212" w:rsidRPr="007019BE" w:rsidRDefault="00782212" w:rsidP="00132DF4">
      <w:pPr>
        <w:pStyle w:val="tytulrozdzialu"/>
        <w:numPr>
          <w:ilvl w:val="0"/>
          <w:numId w:val="16"/>
        </w:numPr>
        <w:suppressAutoHyphens/>
        <w:adjustRightInd/>
        <w:spacing w:before="120" w:after="0" w:line="100" w:lineRule="atLeast"/>
        <w:ind w:left="993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dostępnych publicznie;</w:t>
      </w:r>
    </w:p>
    <w:p w14:paraId="6BE8F185" w14:textId="77777777" w:rsidR="00782212" w:rsidRPr="007019BE" w:rsidRDefault="00782212" w:rsidP="00132DF4">
      <w:pPr>
        <w:pStyle w:val="tytulrozdzialu"/>
        <w:numPr>
          <w:ilvl w:val="0"/>
          <w:numId w:val="16"/>
        </w:numPr>
        <w:suppressAutoHyphens/>
        <w:adjustRightInd/>
        <w:spacing w:before="120" w:after="0" w:line="100" w:lineRule="atLeast"/>
        <w:ind w:left="993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lastRenderedPageBreak/>
        <w:t>otrzymanych przez Wykonawcę, zgodnie z przepisami prawa powszechnie obowiązującego, od osoby trzeciej bez obowiązku zachowania poufności;</w:t>
      </w:r>
    </w:p>
    <w:p w14:paraId="628679DE" w14:textId="77777777" w:rsidR="00782212" w:rsidRPr="007019BE" w:rsidRDefault="00782212" w:rsidP="00132DF4">
      <w:pPr>
        <w:pStyle w:val="tytulrozdzialu"/>
        <w:numPr>
          <w:ilvl w:val="0"/>
          <w:numId w:val="16"/>
        </w:numPr>
        <w:suppressAutoHyphens/>
        <w:adjustRightInd/>
        <w:spacing w:before="120" w:after="0" w:line="100" w:lineRule="atLeast"/>
        <w:ind w:left="993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które w momencie ich przekazania przez Zamawiającego były już znane Wykonawcy bez obowiązku zachowania poufności;</w:t>
      </w:r>
    </w:p>
    <w:p w14:paraId="5BFE31E8" w14:textId="77777777" w:rsidR="00782212" w:rsidRPr="007019BE" w:rsidRDefault="00782212" w:rsidP="00132DF4">
      <w:pPr>
        <w:pStyle w:val="tytulrozdzialu"/>
        <w:numPr>
          <w:ilvl w:val="0"/>
          <w:numId w:val="16"/>
        </w:numPr>
        <w:suppressAutoHyphens/>
        <w:adjustRightInd/>
        <w:spacing w:before="120" w:after="0" w:line="100" w:lineRule="atLeast"/>
        <w:ind w:left="993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w stosunku do których Wykonawca uzyskał pisemną zgodę Zamawiającego na ich ujawnienie.</w:t>
      </w:r>
    </w:p>
    <w:p w14:paraId="41CD7F93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03A412A2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Wykonawca zobowiązuje się do:</w:t>
      </w:r>
    </w:p>
    <w:p w14:paraId="486B775D" w14:textId="77777777" w:rsidR="00782212" w:rsidRPr="007019BE" w:rsidRDefault="00782212" w:rsidP="00132DF4">
      <w:pPr>
        <w:pStyle w:val="tytulrozdzialu"/>
        <w:numPr>
          <w:ilvl w:val="0"/>
          <w:numId w:val="17"/>
        </w:numPr>
        <w:tabs>
          <w:tab w:val="left" w:pos="851"/>
        </w:tabs>
        <w:suppressAutoHyphens/>
        <w:adjustRightInd/>
        <w:spacing w:before="60" w:after="0" w:line="100" w:lineRule="atLeast"/>
        <w:ind w:left="850" w:hanging="283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dołożenia właściwych starań w celu zabezpieczenia Informacji Poufnych przed ich utratą, zniekształceniem oraz dostępem nieupoważnionych osób trzecich;</w:t>
      </w:r>
    </w:p>
    <w:p w14:paraId="5DCF128F" w14:textId="77777777" w:rsidR="00782212" w:rsidRPr="007019BE" w:rsidRDefault="00782212" w:rsidP="00132DF4">
      <w:pPr>
        <w:pStyle w:val="tytulrozdzialu"/>
        <w:numPr>
          <w:ilvl w:val="0"/>
          <w:numId w:val="17"/>
        </w:numPr>
        <w:tabs>
          <w:tab w:val="left" w:pos="851"/>
        </w:tabs>
        <w:suppressAutoHyphens/>
        <w:adjustRightInd/>
        <w:spacing w:before="60" w:after="0" w:line="100" w:lineRule="atLeast"/>
        <w:ind w:left="850" w:hanging="283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niewykorzystywania Informacji Poufnych w celach innych niż wykonanie umowy.</w:t>
      </w:r>
    </w:p>
    <w:p w14:paraId="6C07E7BD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 xml:space="preserve">Wykonawca zobowiązuje się do poinformowania każdej z osób, przy pomocy których wykonuje umowę i które będą miały dostęp do Informacji Poufnych, o wynikających z umowy obowiązkach </w:t>
      </w:r>
      <w:r w:rsidRPr="007019BE">
        <w:rPr>
          <w:rFonts w:ascii="Fira Sans" w:hAnsi="Fira Sans"/>
          <w:b w:val="0"/>
          <w:sz w:val="19"/>
          <w:szCs w:val="19"/>
        </w:rPr>
        <w:br/>
        <w:t>w zakresie zachowania poufności, a także do skutecznego zobowiązania i egzekwowania od tych osób obowiązków w zakresie zachowania poufności. Za ewentualne naruszenia tych obowiązków przez osoby trzecie Wykonawca ponosi odpowiedzialność, jak za własne działania.</w:t>
      </w:r>
    </w:p>
    <w:p w14:paraId="06523E2B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W przypadku utraty lub zniekształcenia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</w:t>
      </w:r>
    </w:p>
    <w:p w14:paraId="1C279884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Po wykonaniu umowy oraz w przypadku rozwiązania lub odstąpienia od umowy przez którąkolwiek ze Stron, Wykonawca bezzwłocznie zwróci Zamawiającemu lub komisyjnie usunie wszelkie Informacje Poufne w sposób uniemożliwiający ich przywrócenie. W przypadku komisyjnego usunięcia ww. Informacji, Wykonawca jest zobowiązany poinformować Zamawiającego o tym fakcie, bez zbędnej zwłoki.</w:t>
      </w:r>
    </w:p>
    <w:p w14:paraId="3612CFD4" w14:textId="77777777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Ustanowione umową zasady zachowania poufności Informacji Poufnych, jak również przewidziane w umowie kary umowne z tytułu naruszenia zasad zachowania poufności Informacji Poufnych, obowiązują zarówno podczas wykonania umowy, jak i po jej wygaśnięciu.</w:t>
      </w:r>
    </w:p>
    <w:p w14:paraId="0ABBC39F" w14:textId="0324B296" w:rsidR="00782212" w:rsidRPr="007019BE" w:rsidRDefault="00782212" w:rsidP="00132DF4">
      <w:pPr>
        <w:pStyle w:val="tytulrozdzialu"/>
        <w:numPr>
          <w:ilvl w:val="0"/>
          <w:numId w:val="15"/>
        </w:numPr>
        <w:suppressAutoHyphens/>
        <w:adjustRightInd/>
        <w:spacing w:before="120" w:after="0" w:line="100" w:lineRule="atLeast"/>
        <w:ind w:left="567" w:hanging="567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 xml:space="preserve">W przypadku udokumentowanego naruszenia zasad zachowania poufności Informacji Poufnych, Zamawiający naliczy karę umowną, o której mowa w § </w:t>
      </w:r>
      <w:r w:rsidR="006734C5" w:rsidRPr="007019BE">
        <w:rPr>
          <w:rFonts w:ascii="Fira Sans" w:hAnsi="Fira Sans"/>
          <w:b w:val="0"/>
          <w:sz w:val="19"/>
          <w:szCs w:val="19"/>
        </w:rPr>
        <w:t>8</w:t>
      </w:r>
      <w:r w:rsidRPr="007019BE">
        <w:rPr>
          <w:rFonts w:ascii="Fira Sans" w:hAnsi="Fira Sans"/>
          <w:b w:val="0"/>
          <w:sz w:val="19"/>
          <w:szCs w:val="19"/>
        </w:rPr>
        <w:t xml:space="preserve"> ust. 2 pkt 3) umowy. W sytuacji, o której mowa w zdaniu pierwszym, Zamawiający będzie miał również prawo do odstąpienia od umowy z przyczyn leżących po stronie Wykonawcy i naliczenia kary umownej, o której mowa w § </w:t>
      </w:r>
      <w:r w:rsidR="006734C5" w:rsidRPr="007019BE">
        <w:rPr>
          <w:rFonts w:ascii="Fira Sans" w:hAnsi="Fira Sans"/>
          <w:b w:val="0"/>
          <w:sz w:val="19"/>
          <w:szCs w:val="19"/>
        </w:rPr>
        <w:t>8</w:t>
      </w:r>
      <w:r w:rsidRPr="007019BE">
        <w:rPr>
          <w:rFonts w:ascii="Fira Sans" w:hAnsi="Fira Sans"/>
          <w:b w:val="0"/>
          <w:sz w:val="19"/>
          <w:szCs w:val="19"/>
        </w:rPr>
        <w:t xml:space="preserve"> ust. 2 pkt 1 umowy.</w:t>
      </w:r>
    </w:p>
    <w:p w14:paraId="604C68CD" w14:textId="0AA05665" w:rsidR="00782212" w:rsidRPr="007019BE" w:rsidRDefault="00782212" w:rsidP="00782212">
      <w:pPr>
        <w:pStyle w:val="Pkt-3"/>
        <w:tabs>
          <w:tab w:val="clear" w:pos="1134"/>
          <w:tab w:val="clear" w:pos="1701"/>
        </w:tabs>
        <w:spacing w:before="120" w:after="0" w:line="100" w:lineRule="atLeast"/>
        <w:ind w:left="0" w:firstLine="0"/>
        <w:jc w:val="center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§ 1</w:t>
      </w:r>
      <w:r w:rsidR="00132DF4" w:rsidRPr="007019BE">
        <w:rPr>
          <w:rFonts w:ascii="Fira Sans" w:hAnsi="Fira Sans"/>
          <w:b/>
          <w:sz w:val="19"/>
          <w:szCs w:val="19"/>
        </w:rPr>
        <w:t>3</w:t>
      </w:r>
    </w:p>
    <w:p w14:paraId="6E5D6998" w14:textId="77777777" w:rsidR="00782212" w:rsidRPr="007019BE" w:rsidRDefault="00782212" w:rsidP="00782212">
      <w:pPr>
        <w:pStyle w:val="Nag2Nazwyumowy"/>
        <w:tabs>
          <w:tab w:val="clear" w:pos="567"/>
        </w:tabs>
        <w:spacing w:after="0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Ochrona danych osobowych</w:t>
      </w:r>
    </w:p>
    <w:p w14:paraId="10A8E65B" w14:textId="77777777" w:rsidR="00782212" w:rsidRPr="007019BE" w:rsidRDefault="00782212" w:rsidP="00132DF4">
      <w:pPr>
        <w:pStyle w:val="tytulrozdzialu"/>
        <w:numPr>
          <w:ilvl w:val="0"/>
          <w:numId w:val="19"/>
        </w:numPr>
        <w:suppressAutoHyphens/>
        <w:adjustRightInd/>
        <w:spacing w:before="120" w:after="0" w:line="100" w:lineRule="atLeast"/>
        <w:ind w:left="567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Wykonawca oświadcza, iż przed zawarciem umowy zapoznał się z Załącznikiem nr 4 do umowy (Klauzula informacyjna RODO).</w:t>
      </w:r>
    </w:p>
    <w:p w14:paraId="3A99E788" w14:textId="72B86046" w:rsidR="00782212" w:rsidRPr="007019BE" w:rsidRDefault="00782212" w:rsidP="00132DF4">
      <w:pPr>
        <w:pStyle w:val="tytulrozdzialu"/>
        <w:numPr>
          <w:ilvl w:val="0"/>
          <w:numId w:val="19"/>
        </w:numPr>
        <w:suppressAutoHyphens/>
        <w:adjustRightInd/>
        <w:spacing w:before="120" w:after="0" w:line="100" w:lineRule="atLeast"/>
        <w:ind w:left="567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 xml:space="preserve">Wykonawca oświadcza, iż przed zawarciem niniejszej umowy wypełnił obowiązki informacyjne przewidziane w art. 13 lub art. 14 ogólnego rozporządzenia o ochronie danych (RODO) oraz w zakresie określonym w Załączniku nr 4 do umowy wobec każdej osoby fizycznej, od której dane osobowe bezpośrednio lub pośrednio Wykonawca pozyskał w celu wpisania jej do treści umowy, jako dane osoby reprezentującej Wykonawcę lub działającej w jego imieniu przy realizowaniu umowy. Wykonawca zobowiązuje się w przypadku wyznaczenia lub wskazania do działania przy wykonywaniu niniejszej umowy osób innych niż wymienione w jej treści, najpóźniej wraz z przekazaniem Zamawiającemu danych osobowych tych osób, zrealizować obowiązki informacyjne w trybie art. 13 lub art. 14 RODO oraz określone w Załączniku nr </w:t>
      </w:r>
      <w:r w:rsidR="006734C5" w:rsidRPr="007019BE">
        <w:rPr>
          <w:rFonts w:ascii="Fira Sans" w:hAnsi="Fira Sans"/>
          <w:b w:val="0"/>
          <w:sz w:val="19"/>
          <w:szCs w:val="19"/>
        </w:rPr>
        <w:t>4</w:t>
      </w:r>
      <w:r w:rsidRPr="007019BE">
        <w:rPr>
          <w:rFonts w:ascii="Fira Sans" w:hAnsi="Fira Sans"/>
          <w:b w:val="0"/>
          <w:sz w:val="19"/>
          <w:szCs w:val="19"/>
        </w:rPr>
        <w:t xml:space="preserve"> do umowy.</w:t>
      </w:r>
    </w:p>
    <w:p w14:paraId="3D542845" w14:textId="776BC4CA" w:rsidR="00782212" w:rsidRPr="007019BE" w:rsidRDefault="00782212" w:rsidP="00132DF4">
      <w:pPr>
        <w:pStyle w:val="tytulrozdzialu"/>
        <w:numPr>
          <w:ilvl w:val="0"/>
          <w:numId w:val="19"/>
        </w:numPr>
        <w:suppressAutoHyphens/>
        <w:adjustRightInd/>
        <w:spacing w:before="120" w:after="0" w:line="100" w:lineRule="atLeast"/>
        <w:ind w:left="567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 xml:space="preserve">W celu realizacji przedmiotu umowy Wykonawca będzie przetwarzał następujące dane osobowe: </w:t>
      </w:r>
      <w:r w:rsidRPr="007019BE">
        <w:rPr>
          <w:rFonts w:ascii="Fira Sans" w:hAnsi="Fira Sans"/>
          <w:b w:val="0"/>
          <w:sz w:val="19"/>
          <w:szCs w:val="19"/>
        </w:rPr>
        <w:lastRenderedPageBreak/>
        <w:t xml:space="preserve">imiona i nazwiska, numery telefonów oraz adresy mailowe pracowników, którzy będą koordynować realizację umowy ze strony Zamawiającego, </w:t>
      </w:r>
      <w:r w:rsidRPr="007019BE">
        <w:rPr>
          <w:rFonts w:ascii="Fira Sans" w:hAnsi="Fira Sans"/>
          <w:b w:val="0"/>
          <w:bCs w:val="0"/>
          <w:sz w:val="19"/>
          <w:szCs w:val="19"/>
        </w:rPr>
        <w:t xml:space="preserve">o których mowa w § </w:t>
      </w:r>
      <w:r w:rsidR="006734C5" w:rsidRPr="007019BE">
        <w:rPr>
          <w:rFonts w:ascii="Fira Sans" w:hAnsi="Fira Sans"/>
          <w:b w:val="0"/>
          <w:bCs w:val="0"/>
          <w:sz w:val="19"/>
          <w:szCs w:val="19"/>
        </w:rPr>
        <w:t>6 ust. 1</w:t>
      </w:r>
      <w:r w:rsidRPr="007019BE">
        <w:rPr>
          <w:rFonts w:ascii="Fira Sans" w:hAnsi="Fira Sans"/>
          <w:b w:val="0"/>
          <w:bCs w:val="0"/>
          <w:sz w:val="19"/>
          <w:szCs w:val="19"/>
        </w:rPr>
        <w:t>.</w:t>
      </w:r>
    </w:p>
    <w:p w14:paraId="6099AD11" w14:textId="3B55838E" w:rsidR="00782212" w:rsidRPr="007019BE" w:rsidRDefault="00782212" w:rsidP="00132DF4">
      <w:pPr>
        <w:pStyle w:val="tytulrozdzialu"/>
        <w:numPr>
          <w:ilvl w:val="0"/>
          <w:numId w:val="19"/>
        </w:numPr>
        <w:suppressAutoHyphens/>
        <w:adjustRightInd/>
        <w:spacing w:before="120" w:after="0" w:line="100" w:lineRule="atLeast"/>
        <w:ind w:left="567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W celu realizacji przedmiotu umowy Zamawiający będzie przetwarzał następujące dane osobowe: imiona i nazwiska, numery telefonów oraz adresy mailowe pracowników, którzy będą koordynować reali</w:t>
      </w:r>
      <w:r w:rsidR="00C437E0" w:rsidRPr="007019BE">
        <w:rPr>
          <w:rFonts w:ascii="Fira Sans" w:hAnsi="Fira Sans"/>
          <w:b w:val="0"/>
          <w:sz w:val="19"/>
          <w:szCs w:val="19"/>
        </w:rPr>
        <w:t>zację umowy ze strony Wykonawcy, o których mowa w § 6 ust. 2.</w:t>
      </w:r>
    </w:p>
    <w:p w14:paraId="02914264" w14:textId="77777777" w:rsidR="00782212" w:rsidRPr="007019BE" w:rsidRDefault="00782212" w:rsidP="00132DF4">
      <w:pPr>
        <w:pStyle w:val="tytulrozdzialu"/>
        <w:numPr>
          <w:ilvl w:val="0"/>
          <w:numId w:val="19"/>
        </w:numPr>
        <w:suppressAutoHyphens/>
        <w:adjustRightInd/>
        <w:spacing w:before="120" w:after="0" w:line="100" w:lineRule="atLeast"/>
        <w:ind w:left="567" w:hanging="426"/>
        <w:jc w:val="both"/>
        <w:textAlignment w:val="auto"/>
        <w:rPr>
          <w:rFonts w:ascii="Fira Sans" w:hAnsi="Fira Sans"/>
          <w:b w:val="0"/>
          <w:bCs w:val="0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 xml:space="preserve">Wykonawca w trakcie wykonywania umowy zobowiązuje się do przetwarzania danych osobowych zgodnie z obowiązującym prawem, w szczególności zachowaniem przepisów Rozporządzenia Parlamentu Europejskiego i Rady (UE) 2016/679 w sprawie ochrony osób fizycznych w związku z przetwarzaniem danych osobowych i w sprawie swobodnego przepływu takich danych oraz uchylenia dyrektywy 95/46/WE. </w:t>
      </w:r>
    </w:p>
    <w:p w14:paraId="19ACA84F" w14:textId="77777777" w:rsidR="00782212" w:rsidRPr="007019BE" w:rsidRDefault="00782212" w:rsidP="00132DF4">
      <w:pPr>
        <w:pStyle w:val="tytulrozdzialu"/>
        <w:numPr>
          <w:ilvl w:val="0"/>
          <w:numId w:val="19"/>
        </w:numPr>
        <w:suppressAutoHyphens/>
        <w:adjustRightInd/>
        <w:spacing w:before="120" w:after="0" w:line="100" w:lineRule="atLeast"/>
        <w:ind w:left="567" w:hanging="426"/>
        <w:jc w:val="both"/>
        <w:textAlignment w:val="auto"/>
        <w:rPr>
          <w:rFonts w:ascii="Fira Sans" w:hAnsi="Fira Sans"/>
          <w:b w:val="0"/>
          <w:sz w:val="19"/>
          <w:szCs w:val="19"/>
        </w:rPr>
      </w:pPr>
      <w:r w:rsidRPr="007019BE">
        <w:rPr>
          <w:rFonts w:ascii="Fira Sans" w:hAnsi="Fira Sans"/>
          <w:b w:val="0"/>
          <w:bCs w:val="0"/>
          <w:sz w:val="19"/>
          <w:szCs w:val="19"/>
        </w:rPr>
        <w:t>Jeżeli w trakcie wykonywania umowy Zamawiający przekaże Wykonawcy dane osobowe, to Wykonawca zobowiązuje się do przetwarzania danych osobowych zgodnie z obowiązującym prawem, w szczególności z zachowaniem przepisów Rozporządzenia Parlamentu Europejskiego i Rady (UE) 2016/679 w sprawie ochrony osób fizycznych w związku z przetwarzaniem danych osobowych i w sprawie swobodnego przepływu takich danych oraz uchylenia dyrektywy 95/46/WE.</w:t>
      </w:r>
    </w:p>
    <w:p w14:paraId="0FC1981A" w14:textId="77777777" w:rsidR="00782212" w:rsidRPr="007019BE" w:rsidRDefault="00782212" w:rsidP="00132DF4">
      <w:pPr>
        <w:pStyle w:val="tytulrozdzialu"/>
        <w:numPr>
          <w:ilvl w:val="0"/>
          <w:numId w:val="19"/>
        </w:numPr>
        <w:suppressAutoHyphens/>
        <w:adjustRightInd/>
        <w:spacing w:before="120" w:after="0" w:line="100" w:lineRule="atLeast"/>
        <w:ind w:left="567" w:hanging="426"/>
        <w:jc w:val="both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b w:val="0"/>
          <w:sz w:val="19"/>
          <w:szCs w:val="19"/>
        </w:rPr>
        <w:t>Jeżeli zawarcie lub wykonywanie umowy skutkować będzie przetwarzaniem danych osobowych powierzonych przez Zamawiającego Wykonawcy, Strony zobowiązują się do zawarcia umowy powierzenia przetwarzania danych osobowych.</w:t>
      </w:r>
    </w:p>
    <w:p w14:paraId="10F4C6CF" w14:textId="78721A7D" w:rsidR="00782212" w:rsidRPr="007019BE" w:rsidRDefault="00782212" w:rsidP="00782212">
      <w:pPr>
        <w:shd w:val="clear" w:color="auto" w:fill="FFFFFF"/>
        <w:spacing w:before="120"/>
        <w:ind w:right="6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§ 1</w:t>
      </w:r>
      <w:r w:rsidR="00132DF4" w:rsidRPr="007019BE">
        <w:rPr>
          <w:rFonts w:ascii="Fira Sans" w:hAnsi="Fira Sans"/>
          <w:b/>
          <w:sz w:val="19"/>
          <w:szCs w:val="19"/>
        </w:rPr>
        <w:t>4</w:t>
      </w:r>
    </w:p>
    <w:p w14:paraId="197BB0DE" w14:textId="77777777" w:rsidR="00782212" w:rsidRPr="007019BE" w:rsidRDefault="00782212" w:rsidP="00782212">
      <w:pPr>
        <w:pStyle w:val="Nag2Nazwyumowy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Wymagania bezpieczeństwa informacji</w:t>
      </w:r>
    </w:p>
    <w:p w14:paraId="393CFAEF" w14:textId="77777777" w:rsidR="00782212" w:rsidRPr="007019BE" w:rsidRDefault="00782212" w:rsidP="00132DF4">
      <w:pPr>
        <w:numPr>
          <w:ilvl w:val="0"/>
          <w:numId w:val="20"/>
        </w:numPr>
        <w:suppressAutoHyphens/>
        <w:adjustRightInd/>
        <w:spacing w:before="120" w:line="100" w:lineRule="atLeast"/>
        <w:ind w:left="567" w:hanging="425"/>
        <w:textAlignment w:val="auto"/>
        <w:rPr>
          <w:rFonts w:ascii="Fira Sans" w:hAnsi="Fira Sans" w:cs="Arial"/>
          <w:bCs/>
          <w:sz w:val="19"/>
          <w:szCs w:val="19"/>
        </w:rPr>
      </w:pPr>
      <w:r w:rsidRPr="007019BE">
        <w:rPr>
          <w:rFonts w:ascii="Fira Sans" w:hAnsi="Fira Sans" w:cs="Arial"/>
          <w:bCs/>
          <w:sz w:val="19"/>
          <w:szCs w:val="19"/>
        </w:rPr>
        <w:t>Wykonawca oświadcza, iż przed zawarciem umowy zapoznał się z Załącznikiem nr 5 do umowy - Wymagania bezpieczeństwa informacji dla kontrahentów i osób zewnętrznych - oraz zobowiązuje się do przestrzegania zawartych w nim wymagań.</w:t>
      </w:r>
    </w:p>
    <w:p w14:paraId="737364D5" w14:textId="529484CA" w:rsidR="00782212" w:rsidRPr="007019BE" w:rsidRDefault="00782212" w:rsidP="00132DF4">
      <w:pPr>
        <w:numPr>
          <w:ilvl w:val="0"/>
          <w:numId w:val="20"/>
        </w:numPr>
        <w:suppressAutoHyphens/>
        <w:adjustRightInd/>
        <w:spacing w:before="120" w:line="100" w:lineRule="atLeast"/>
        <w:ind w:left="567" w:hanging="425"/>
        <w:textAlignment w:val="auto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 w:cs="Arial"/>
          <w:bCs/>
          <w:sz w:val="19"/>
          <w:szCs w:val="19"/>
        </w:rPr>
        <w:t xml:space="preserve">W przypadku udokumentowanego naruszenia wymagań bezpieczeństwa informacji, Zamawiający naliczy karę umowną, o której mowa w § </w:t>
      </w:r>
      <w:r w:rsidR="006734C5" w:rsidRPr="007019BE">
        <w:rPr>
          <w:rFonts w:ascii="Fira Sans" w:hAnsi="Fira Sans" w:cs="Arial"/>
          <w:bCs/>
          <w:sz w:val="19"/>
          <w:szCs w:val="19"/>
        </w:rPr>
        <w:t>8</w:t>
      </w:r>
      <w:r w:rsidRPr="007019BE">
        <w:rPr>
          <w:rFonts w:ascii="Fira Sans" w:hAnsi="Fira Sans" w:cs="Arial"/>
          <w:bCs/>
          <w:sz w:val="19"/>
          <w:szCs w:val="19"/>
        </w:rPr>
        <w:t xml:space="preserve"> ust. 2 pkt 2 umowy. W sytuacji, o której mowa w zdaniu pierwszym, Zamawiający będzie miał również prawo do odstąpienia od umowy z przyczyn leżących po stronie Wykonawcy i naliczenia kary umownej, o której mowa w § </w:t>
      </w:r>
      <w:r w:rsidR="006734C5" w:rsidRPr="007019BE">
        <w:rPr>
          <w:rFonts w:ascii="Fira Sans" w:hAnsi="Fira Sans" w:cs="Arial"/>
          <w:bCs/>
          <w:sz w:val="19"/>
          <w:szCs w:val="19"/>
        </w:rPr>
        <w:t>8</w:t>
      </w:r>
      <w:r w:rsidRPr="007019BE">
        <w:rPr>
          <w:rFonts w:ascii="Fira Sans" w:hAnsi="Fira Sans" w:cs="Arial"/>
          <w:bCs/>
          <w:sz w:val="19"/>
          <w:szCs w:val="19"/>
        </w:rPr>
        <w:t xml:space="preserve"> ust. 2 pkt 1 umowy.</w:t>
      </w:r>
    </w:p>
    <w:p w14:paraId="2CF0408F" w14:textId="5C7E3C83" w:rsidR="00782212" w:rsidRPr="007019BE" w:rsidRDefault="00782212" w:rsidP="00782212">
      <w:pPr>
        <w:pStyle w:val="Pkt-3"/>
        <w:tabs>
          <w:tab w:val="clear" w:pos="1134"/>
          <w:tab w:val="clear" w:pos="1701"/>
        </w:tabs>
        <w:spacing w:before="120" w:after="0" w:line="100" w:lineRule="atLeast"/>
        <w:ind w:left="0" w:firstLine="0"/>
        <w:jc w:val="center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§ 1</w:t>
      </w:r>
      <w:r w:rsidR="00132DF4" w:rsidRPr="007019BE">
        <w:rPr>
          <w:rFonts w:ascii="Fira Sans" w:hAnsi="Fira Sans"/>
          <w:b/>
          <w:sz w:val="19"/>
          <w:szCs w:val="19"/>
        </w:rPr>
        <w:t>5</w:t>
      </w:r>
    </w:p>
    <w:p w14:paraId="17E9671F" w14:textId="77777777" w:rsidR="00782212" w:rsidRPr="007019BE" w:rsidRDefault="00782212" w:rsidP="00782212">
      <w:pPr>
        <w:pStyle w:val="Nag2Nazwyumowy"/>
        <w:rPr>
          <w:rFonts w:ascii="Fira Sans" w:hAnsi="Fira Sans"/>
          <w:sz w:val="19"/>
          <w:szCs w:val="19"/>
        </w:rPr>
      </w:pPr>
      <w:bookmarkStart w:id="19" w:name="_Toc266968564"/>
      <w:r w:rsidRPr="007019BE">
        <w:rPr>
          <w:rFonts w:ascii="Fira Sans" w:hAnsi="Fira Sans"/>
          <w:sz w:val="19"/>
          <w:szCs w:val="19"/>
        </w:rPr>
        <w:t>Postanowienia końcowe</w:t>
      </w:r>
      <w:bookmarkEnd w:id="19"/>
    </w:p>
    <w:p w14:paraId="7025DA70" w14:textId="77777777" w:rsidR="00782212" w:rsidRPr="007019BE" w:rsidRDefault="00782212" w:rsidP="00132DF4">
      <w:pPr>
        <w:pStyle w:val="Pkt-3"/>
        <w:widowControl/>
        <w:numPr>
          <w:ilvl w:val="0"/>
          <w:numId w:val="13"/>
        </w:numPr>
        <w:tabs>
          <w:tab w:val="clear" w:pos="1134"/>
          <w:tab w:val="clear" w:pos="1701"/>
        </w:tabs>
        <w:suppressAutoHyphens/>
        <w:adjustRightInd/>
        <w:spacing w:before="120" w:after="0" w:line="100" w:lineRule="atLeast"/>
        <w:ind w:left="567" w:hanging="425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Wszelkie spory mogące wyniknąć pomiędzy stronami w związku z niniejszą umową, które nie będą mogły być załatwione polubownie w drodze bezpośredniego porozumienia, podlegać będą rozstrzygnięciu przez sąd powszechny właściwy dla Zamawiającego.</w:t>
      </w:r>
    </w:p>
    <w:p w14:paraId="7739F425" w14:textId="77777777" w:rsidR="00782212" w:rsidRPr="007019BE" w:rsidRDefault="00782212" w:rsidP="00132DF4">
      <w:pPr>
        <w:pStyle w:val="Pkt-3"/>
        <w:widowControl/>
        <w:numPr>
          <w:ilvl w:val="0"/>
          <w:numId w:val="13"/>
        </w:numPr>
        <w:tabs>
          <w:tab w:val="clear" w:pos="1134"/>
          <w:tab w:val="clear" w:pos="1701"/>
        </w:tabs>
        <w:suppressAutoHyphens/>
        <w:adjustRightInd/>
        <w:spacing w:before="120" w:after="0" w:line="100" w:lineRule="atLeast"/>
        <w:ind w:left="567" w:hanging="425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Wszelkie zmiany i uzupełnienia, umowy, z wyłączeniem zmiany stawki podatku VAT, mogą być dokonywane tylko w formie aneksu, pod rygorem nieważności.</w:t>
      </w:r>
    </w:p>
    <w:p w14:paraId="05581A38" w14:textId="77777777" w:rsidR="00782212" w:rsidRPr="007019BE" w:rsidRDefault="00782212" w:rsidP="00132DF4">
      <w:pPr>
        <w:pStyle w:val="Pkt-3"/>
        <w:widowControl/>
        <w:numPr>
          <w:ilvl w:val="0"/>
          <w:numId w:val="13"/>
        </w:numPr>
        <w:tabs>
          <w:tab w:val="clear" w:pos="1134"/>
          <w:tab w:val="clear" w:pos="1701"/>
        </w:tabs>
        <w:suppressAutoHyphens/>
        <w:adjustRightInd/>
        <w:spacing w:before="120" w:after="0" w:line="100" w:lineRule="atLeast"/>
        <w:ind w:left="567" w:hanging="425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Wykonawca nie może przelać wierzytelności wynikających z niniejszej umowy bez zgody Zamawiającego wyrażonej na piśmie</w:t>
      </w:r>
      <w:r w:rsidRPr="007019BE">
        <w:rPr>
          <w:rFonts w:ascii="Fira Sans" w:hAnsi="Fira Sans" w:cs="Arial"/>
          <w:sz w:val="19"/>
          <w:szCs w:val="19"/>
        </w:rPr>
        <w:t>.</w:t>
      </w:r>
    </w:p>
    <w:p w14:paraId="1FF283AD" w14:textId="77777777" w:rsidR="00782212" w:rsidRPr="007019BE" w:rsidRDefault="00782212" w:rsidP="00132DF4">
      <w:pPr>
        <w:pStyle w:val="Pkt-3"/>
        <w:widowControl/>
        <w:numPr>
          <w:ilvl w:val="0"/>
          <w:numId w:val="13"/>
        </w:numPr>
        <w:tabs>
          <w:tab w:val="clear" w:pos="1134"/>
          <w:tab w:val="clear" w:pos="1701"/>
        </w:tabs>
        <w:suppressAutoHyphens/>
        <w:adjustRightInd/>
        <w:spacing w:before="120" w:after="0" w:line="100" w:lineRule="atLeast"/>
        <w:ind w:left="567" w:hanging="425"/>
        <w:textAlignment w:val="auto"/>
        <w:rPr>
          <w:rFonts w:ascii="Fira Sans" w:hAnsi="Fira Sans"/>
          <w:kern w:val="1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Umowę sporządzono w trzech jednobrzmiących egzemplarzach, w tym dwa dla Zamawiającego i jeden dla Wykonawcy.</w:t>
      </w:r>
    </w:p>
    <w:p w14:paraId="35B25991" w14:textId="77777777" w:rsidR="00782212" w:rsidRPr="007019BE" w:rsidRDefault="00782212" w:rsidP="00132DF4">
      <w:pPr>
        <w:pStyle w:val="Pkt-3"/>
        <w:widowControl/>
        <w:numPr>
          <w:ilvl w:val="0"/>
          <w:numId w:val="13"/>
        </w:numPr>
        <w:tabs>
          <w:tab w:val="clear" w:pos="1134"/>
          <w:tab w:val="clear" w:pos="1701"/>
        </w:tabs>
        <w:suppressAutoHyphens/>
        <w:adjustRightInd/>
        <w:spacing w:before="120" w:after="0" w:line="100" w:lineRule="atLeast"/>
        <w:ind w:left="567" w:hanging="428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Integralną część umowy stanowią następujące Załączniki:</w:t>
      </w:r>
    </w:p>
    <w:p w14:paraId="1622E1BA" w14:textId="77777777" w:rsidR="00782212" w:rsidRPr="007019BE" w:rsidRDefault="00782212" w:rsidP="00132DF4">
      <w:pPr>
        <w:numPr>
          <w:ilvl w:val="0"/>
          <w:numId w:val="18"/>
        </w:numPr>
        <w:suppressAutoHyphens/>
        <w:adjustRightInd/>
        <w:spacing w:before="60" w:line="100" w:lineRule="atLeast"/>
        <w:ind w:left="993" w:hanging="426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Opis Przedmiotu Zamówienia</w:t>
      </w:r>
    </w:p>
    <w:p w14:paraId="533A4C13" w14:textId="77777777" w:rsidR="00782212" w:rsidRPr="007019BE" w:rsidRDefault="00782212" w:rsidP="00132DF4">
      <w:pPr>
        <w:numPr>
          <w:ilvl w:val="0"/>
          <w:numId w:val="18"/>
        </w:numPr>
        <w:suppressAutoHyphens/>
        <w:adjustRightInd/>
        <w:spacing w:before="60" w:line="100" w:lineRule="atLeast"/>
        <w:ind w:left="993" w:hanging="426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Oferta Wykonawcy</w:t>
      </w:r>
    </w:p>
    <w:p w14:paraId="7E8554E2" w14:textId="77777777" w:rsidR="00782212" w:rsidRPr="007019BE" w:rsidRDefault="00782212" w:rsidP="00132DF4">
      <w:pPr>
        <w:numPr>
          <w:ilvl w:val="0"/>
          <w:numId w:val="18"/>
        </w:numPr>
        <w:suppressAutoHyphens/>
        <w:adjustRightInd/>
        <w:spacing w:before="60" w:line="100" w:lineRule="atLeast"/>
        <w:ind w:left="993" w:hanging="426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Wzór protokołu odbioru</w:t>
      </w:r>
    </w:p>
    <w:p w14:paraId="5C165617" w14:textId="77777777" w:rsidR="00782212" w:rsidRPr="007019BE" w:rsidRDefault="00782212" w:rsidP="00132DF4">
      <w:pPr>
        <w:numPr>
          <w:ilvl w:val="0"/>
          <w:numId w:val="18"/>
        </w:numPr>
        <w:suppressAutoHyphens/>
        <w:adjustRightInd/>
        <w:spacing w:before="60" w:line="100" w:lineRule="atLeast"/>
        <w:ind w:left="993" w:hanging="426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Klauzula informacyjna RODO.</w:t>
      </w:r>
    </w:p>
    <w:p w14:paraId="5FF19116" w14:textId="77777777" w:rsidR="00782212" w:rsidRPr="007019BE" w:rsidRDefault="00782212" w:rsidP="00132DF4">
      <w:pPr>
        <w:numPr>
          <w:ilvl w:val="0"/>
          <w:numId w:val="18"/>
        </w:numPr>
        <w:suppressAutoHyphens/>
        <w:adjustRightInd/>
        <w:spacing w:before="60" w:line="100" w:lineRule="atLeast"/>
        <w:ind w:left="993" w:hanging="426"/>
        <w:textAlignment w:val="auto"/>
        <w:rPr>
          <w:rFonts w:ascii="Fira Sans" w:hAnsi="Fira Sans" w:cs="Arial"/>
          <w:sz w:val="19"/>
          <w:szCs w:val="19"/>
        </w:rPr>
      </w:pPr>
      <w:r w:rsidRPr="007019BE">
        <w:rPr>
          <w:rFonts w:ascii="Fira Sans" w:hAnsi="Fira Sans" w:cs="Arial"/>
          <w:sz w:val="19"/>
          <w:szCs w:val="19"/>
        </w:rPr>
        <w:t>Wymagania bezpieczeństwa informacji dla kontrahentów i osób zewnętrznych</w:t>
      </w:r>
    </w:p>
    <w:p w14:paraId="5157E5F0" w14:textId="77777777" w:rsidR="00782212" w:rsidRPr="007019BE" w:rsidRDefault="00782212" w:rsidP="00782212">
      <w:pPr>
        <w:spacing w:before="120"/>
        <w:rPr>
          <w:rFonts w:ascii="Fira Sans" w:hAnsi="Fira Sans"/>
          <w:sz w:val="19"/>
          <w:szCs w:val="19"/>
        </w:rPr>
      </w:pPr>
    </w:p>
    <w:p w14:paraId="341D0613" w14:textId="77777777" w:rsidR="00782212" w:rsidRPr="007019BE" w:rsidRDefault="00782212" w:rsidP="00782212">
      <w:pPr>
        <w:pStyle w:val="Pkt-3"/>
        <w:tabs>
          <w:tab w:val="clear" w:pos="1134"/>
          <w:tab w:val="clear" w:pos="1701"/>
          <w:tab w:val="center" w:pos="1700"/>
          <w:tab w:val="center" w:pos="6500"/>
        </w:tabs>
        <w:spacing w:after="240"/>
        <w:ind w:left="0" w:firstLine="0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ab/>
        <w:t>ZAMAWIAJĄCY</w:t>
      </w:r>
      <w:r w:rsidRPr="007019BE">
        <w:rPr>
          <w:rFonts w:ascii="Fira Sans" w:hAnsi="Fira Sans"/>
          <w:b/>
          <w:sz w:val="19"/>
          <w:szCs w:val="19"/>
        </w:rPr>
        <w:tab/>
        <w:t>WYKONAWCA</w:t>
      </w:r>
    </w:p>
    <w:p w14:paraId="06FF9394" w14:textId="54061CB3" w:rsidR="00601CDA" w:rsidRPr="007019BE" w:rsidRDefault="00782212" w:rsidP="008D7831">
      <w:pPr>
        <w:shd w:val="clear" w:color="auto" w:fill="FFFFFF"/>
        <w:tabs>
          <w:tab w:val="left" w:pos="567"/>
          <w:tab w:val="left" w:pos="1134"/>
          <w:tab w:val="left" w:pos="1701"/>
        </w:tabs>
        <w:spacing w:after="120" w:line="480" w:lineRule="auto"/>
        <w:ind w:left="567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Cs/>
          <w:i/>
          <w:sz w:val="19"/>
          <w:szCs w:val="19"/>
        </w:rPr>
        <w:tab/>
        <w:t>podpis / data</w:t>
      </w:r>
      <w:r w:rsidRPr="007019BE">
        <w:rPr>
          <w:rFonts w:ascii="Fira Sans" w:hAnsi="Fira Sans"/>
          <w:bCs/>
          <w:i/>
          <w:sz w:val="19"/>
          <w:szCs w:val="19"/>
        </w:rPr>
        <w:tab/>
      </w:r>
      <w:r w:rsidRPr="007019BE">
        <w:rPr>
          <w:rFonts w:ascii="Fira Sans" w:hAnsi="Fira Sans"/>
          <w:bCs/>
          <w:i/>
          <w:sz w:val="19"/>
          <w:szCs w:val="19"/>
        </w:rPr>
        <w:tab/>
      </w:r>
      <w:r w:rsidRPr="007019BE">
        <w:rPr>
          <w:rFonts w:ascii="Fira Sans" w:hAnsi="Fira Sans"/>
          <w:bCs/>
          <w:i/>
          <w:sz w:val="19"/>
          <w:szCs w:val="19"/>
        </w:rPr>
        <w:tab/>
      </w:r>
      <w:r w:rsidRPr="007019BE">
        <w:rPr>
          <w:rFonts w:ascii="Fira Sans" w:hAnsi="Fira Sans"/>
          <w:bCs/>
          <w:i/>
          <w:sz w:val="19"/>
          <w:szCs w:val="19"/>
        </w:rPr>
        <w:tab/>
      </w:r>
      <w:r w:rsidRPr="007019BE">
        <w:rPr>
          <w:rFonts w:ascii="Fira Sans" w:hAnsi="Fira Sans"/>
          <w:bCs/>
          <w:i/>
          <w:sz w:val="19"/>
          <w:szCs w:val="19"/>
        </w:rPr>
        <w:tab/>
        <w:t xml:space="preserve">podpis / data </w:t>
      </w:r>
      <w:r w:rsidR="00D357A1" w:rsidRPr="007019BE">
        <w:rPr>
          <w:rFonts w:ascii="Fira Sans" w:hAnsi="Fira Sans"/>
          <w:b/>
          <w:sz w:val="19"/>
          <w:szCs w:val="19"/>
        </w:rPr>
        <w:br w:type="page"/>
      </w:r>
      <w:bookmarkStart w:id="20" w:name="_Toc261688441"/>
      <w:bookmarkStart w:id="21" w:name="_Toc264282998"/>
      <w:bookmarkStart w:id="22" w:name="_Toc266968565"/>
    </w:p>
    <w:p w14:paraId="15CD5B33" w14:textId="5EDFC94A" w:rsidR="0060485A" w:rsidRPr="007019BE" w:rsidRDefault="001835D5" w:rsidP="005F667C">
      <w:pPr>
        <w:pStyle w:val="Pkt-3"/>
        <w:tabs>
          <w:tab w:val="clear" w:pos="1134"/>
          <w:tab w:val="clear" w:pos="1701"/>
          <w:tab w:val="center" w:pos="1700"/>
          <w:tab w:val="center" w:pos="6500"/>
        </w:tabs>
        <w:spacing w:after="240"/>
        <w:ind w:left="0" w:firstLine="0"/>
        <w:jc w:val="right"/>
        <w:rPr>
          <w:rFonts w:ascii="Fira Sans" w:hAnsi="Fira Sans"/>
          <w:b/>
          <w:smallCaps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lastRenderedPageBreak/>
        <w:t xml:space="preserve">Załącznik </w:t>
      </w:r>
      <w:r w:rsidR="00D56F94" w:rsidRPr="007019BE">
        <w:rPr>
          <w:rFonts w:ascii="Fira Sans" w:hAnsi="Fira Sans"/>
          <w:sz w:val="19"/>
          <w:szCs w:val="19"/>
        </w:rPr>
        <w:t xml:space="preserve">nr </w:t>
      </w:r>
      <w:r w:rsidR="00E71884" w:rsidRPr="007019BE">
        <w:rPr>
          <w:rFonts w:ascii="Fira Sans" w:hAnsi="Fira Sans"/>
          <w:sz w:val="19"/>
          <w:szCs w:val="19"/>
        </w:rPr>
        <w:t>1</w:t>
      </w:r>
      <w:r w:rsidR="00010912" w:rsidRPr="007019BE">
        <w:rPr>
          <w:rFonts w:ascii="Fira Sans" w:hAnsi="Fira Sans"/>
          <w:sz w:val="19"/>
          <w:szCs w:val="19"/>
        </w:rPr>
        <w:t xml:space="preserve"> </w:t>
      </w:r>
      <w:r w:rsidR="00DC1F9D" w:rsidRPr="007019BE">
        <w:rPr>
          <w:rFonts w:ascii="Fira Sans" w:hAnsi="Fira Sans"/>
          <w:sz w:val="19"/>
          <w:szCs w:val="19"/>
        </w:rPr>
        <w:t>do umowy</w:t>
      </w:r>
      <w:r w:rsidR="00D56F94" w:rsidRPr="007019BE">
        <w:rPr>
          <w:rFonts w:ascii="Fira Sans" w:hAnsi="Fira Sans"/>
          <w:sz w:val="19"/>
          <w:szCs w:val="19"/>
        </w:rPr>
        <w:t xml:space="preserve"> </w:t>
      </w:r>
      <w:r w:rsidR="001D768D" w:rsidRPr="007019BE">
        <w:rPr>
          <w:rFonts w:ascii="Fira Sans" w:hAnsi="Fira Sans"/>
          <w:sz w:val="19"/>
          <w:szCs w:val="19"/>
        </w:rPr>
        <w:t>nr</w:t>
      </w:r>
      <w:bookmarkEnd w:id="20"/>
      <w:bookmarkEnd w:id="21"/>
      <w:bookmarkEnd w:id="22"/>
      <w:r w:rsidR="00603E35" w:rsidRPr="007019BE">
        <w:rPr>
          <w:rFonts w:ascii="Fira Sans" w:hAnsi="Fira Sans"/>
          <w:sz w:val="19"/>
          <w:szCs w:val="19"/>
        </w:rPr>
        <w:t xml:space="preserve">  </w:t>
      </w:r>
      <w:r w:rsidR="00E126F1" w:rsidRPr="007019BE">
        <w:rPr>
          <w:rFonts w:ascii="Fira Sans" w:hAnsi="Fira Sans"/>
          <w:sz w:val="19"/>
          <w:szCs w:val="19"/>
        </w:rPr>
        <w:t xml:space="preserve">           </w:t>
      </w:r>
      <w:r w:rsidR="002729EA" w:rsidRPr="007019BE">
        <w:rPr>
          <w:rFonts w:ascii="Fira Sans" w:hAnsi="Fira Sans"/>
          <w:bCs/>
          <w:sz w:val="19"/>
          <w:szCs w:val="19"/>
        </w:rPr>
        <w:t>/</w:t>
      </w:r>
      <w:r w:rsidR="002729EA" w:rsidRPr="007019BE">
        <w:rPr>
          <w:rFonts w:ascii="Fira Sans" w:hAnsi="Fira Sans"/>
          <w:sz w:val="19"/>
          <w:szCs w:val="19"/>
        </w:rPr>
        <w:t>CIS-WA</w:t>
      </w:r>
      <w:r w:rsidR="007405E0" w:rsidRPr="007019BE">
        <w:rPr>
          <w:rFonts w:ascii="Fira Sans" w:hAnsi="Fira Sans"/>
          <w:sz w:val="19"/>
          <w:szCs w:val="19"/>
        </w:rPr>
        <w:t>Z</w:t>
      </w:r>
      <w:r w:rsidR="002729EA" w:rsidRPr="007019BE">
        <w:rPr>
          <w:rFonts w:ascii="Fira Sans" w:hAnsi="Fira Sans"/>
          <w:sz w:val="19"/>
          <w:szCs w:val="19"/>
        </w:rPr>
        <w:t>.27</w:t>
      </w:r>
      <w:r w:rsidR="00B5480D" w:rsidRPr="007019BE">
        <w:rPr>
          <w:rFonts w:ascii="Fira Sans" w:hAnsi="Fira Sans"/>
          <w:sz w:val="19"/>
          <w:szCs w:val="19"/>
        </w:rPr>
        <w:t>20</w:t>
      </w:r>
      <w:r w:rsidR="002729EA" w:rsidRPr="007019BE">
        <w:rPr>
          <w:rFonts w:ascii="Fira Sans" w:hAnsi="Fira Sans"/>
          <w:sz w:val="19"/>
          <w:szCs w:val="19"/>
        </w:rPr>
        <w:t>.</w:t>
      </w:r>
      <w:r w:rsidR="00782212" w:rsidRPr="007019BE">
        <w:rPr>
          <w:rFonts w:ascii="Fira Sans" w:hAnsi="Fira Sans"/>
          <w:sz w:val="19"/>
          <w:szCs w:val="19"/>
        </w:rPr>
        <w:t xml:space="preserve">     </w:t>
      </w:r>
      <w:r w:rsidR="00306B49" w:rsidRPr="007019BE">
        <w:rPr>
          <w:rFonts w:ascii="Fira Sans" w:hAnsi="Fira Sans"/>
          <w:sz w:val="19"/>
          <w:szCs w:val="19"/>
        </w:rPr>
        <w:t>.20</w:t>
      </w:r>
      <w:r w:rsidR="00B5480D" w:rsidRPr="007019BE">
        <w:rPr>
          <w:rFonts w:ascii="Fira Sans" w:hAnsi="Fira Sans"/>
          <w:sz w:val="19"/>
          <w:szCs w:val="19"/>
        </w:rPr>
        <w:t>2</w:t>
      </w:r>
      <w:r w:rsidR="00782212" w:rsidRPr="007019BE">
        <w:rPr>
          <w:rFonts w:ascii="Fira Sans" w:hAnsi="Fira Sans"/>
          <w:sz w:val="19"/>
          <w:szCs w:val="19"/>
        </w:rPr>
        <w:t>2</w:t>
      </w:r>
    </w:p>
    <w:p w14:paraId="0230837B" w14:textId="77777777" w:rsidR="002729EA" w:rsidRPr="007019BE" w:rsidRDefault="00E71884" w:rsidP="00A2279E">
      <w:pPr>
        <w:pStyle w:val="Nag2Nazwyumowy"/>
        <w:tabs>
          <w:tab w:val="clear" w:pos="567"/>
        </w:tabs>
        <w:jc w:val="left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Opis przedmiotu zamówienia </w:t>
      </w:r>
    </w:p>
    <w:p w14:paraId="1A30B1E5" w14:textId="77777777" w:rsidR="00017694" w:rsidRPr="007019BE" w:rsidRDefault="00017694">
      <w:pPr>
        <w:widowControl/>
        <w:adjustRightInd/>
        <w:spacing w:line="240" w:lineRule="auto"/>
        <w:jc w:val="left"/>
        <w:textAlignment w:val="auto"/>
        <w:rPr>
          <w:rFonts w:ascii="Fira Sans" w:hAnsi="Fira Sans"/>
          <w:b/>
          <w:bCs/>
          <w:smallCaps/>
          <w:noProof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br w:type="page"/>
      </w:r>
    </w:p>
    <w:p w14:paraId="08B22AAD" w14:textId="1D6D2262" w:rsidR="003863DE" w:rsidRPr="007019BE" w:rsidRDefault="003863DE" w:rsidP="0035635F">
      <w:pPr>
        <w:pStyle w:val="Pkt-3"/>
        <w:tabs>
          <w:tab w:val="clear" w:pos="1134"/>
          <w:tab w:val="clear" w:pos="1701"/>
          <w:tab w:val="center" w:pos="1700"/>
          <w:tab w:val="center" w:pos="6500"/>
        </w:tabs>
        <w:spacing w:before="60" w:after="0" w:line="240" w:lineRule="auto"/>
        <w:ind w:left="0" w:firstLine="0"/>
        <w:jc w:val="right"/>
        <w:rPr>
          <w:rFonts w:ascii="Fira Sans" w:hAnsi="Fira Sans"/>
          <w:b/>
          <w:smallCaps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lastRenderedPageBreak/>
        <w:t xml:space="preserve">Załącznik nr 2 do umowy nr </w:t>
      </w:r>
      <w:r w:rsidR="00E126F1" w:rsidRPr="007019BE">
        <w:rPr>
          <w:rFonts w:ascii="Fira Sans" w:hAnsi="Fira Sans"/>
          <w:sz w:val="19"/>
          <w:szCs w:val="19"/>
        </w:rPr>
        <w:t xml:space="preserve">           </w:t>
      </w:r>
      <w:r w:rsidRPr="007019BE">
        <w:rPr>
          <w:rFonts w:ascii="Fira Sans" w:hAnsi="Fira Sans"/>
          <w:bCs/>
          <w:sz w:val="19"/>
          <w:szCs w:val="19"/>
        </w:rPr>
        <w:t>/</w:t>
      </w:r>
      <w:r w:rsidRPr="007019BE">
        <w:rPr>
          <w:rFonts w:ascii="Fira Sans" w:hAnsi="Fira Sans"/>
          <w:sz w:val="19"/>
          <w:szCs w:val="19"/>
        </w:rPr>
        <w:t>CIS-WAZ.27</w:t>
      </w:r>
      <w:r w:rsidR="00B5480D" w:rsidRPr="007019BE">
        <w:rPr>
          <w:rFonts w:ascii="Fira Sans" w:hAnsi="Fira Sans"/>
          <w:sz w:val="19"/>
          <w:szCs w:val="19"/>
        </w:rPr>
        <w:t>20</w:t>
      </w:r>
      <w:r w:rsidRPr="007019BE">
        <w:rPr>
          <w:rFonts w:ascii="Fira Sans" w:hAnsi="Fira Sans"/>
          <w:sz w:val="19"/>
          <w:szCs w:val="19"/>
        </w:rPr>
        <w:t>.</w:t>
      </w:r>
      <w:r w:rsidR="00782212" w:rsidRPr="007019BE">
        <w:rPr>
          <w:rFonts w:ascii="Fira Sans" w:hAnsi="Fira Sans"/>
          <w:sz w:val="19"/>
          <w:szCs w:val="19"/>
        </w:rPr>
        <w:t xml:space="preserve">    </w:t>
      </w:r>
      <w:r w:rsidRPr="007019BE">
        <w:rPr>
          <w:rFonts w:ascii="Fira Sans" w:hAnsi="Fira Sans"/>
          <w:sz w:val="19"/>
          <w:szCs w:val="19"/>
        </w:rPr>
        <w:t>.20</w:t>
      </w:r>
      <w:r w:rsidR="00B5480D" w:rsidRPr="007019BE">
        <w:rPr>
          <w:rFonts w:ascii="Fira Sans" w:hAnsi="Fira Sans"/>
          <w:sz w:val="19"/>
          <w:szCs w:val="19"/>
        </w:rPr>
        <w:t>2</w:t>
      </w:r>
      <w:r w:rsidR="00782212" w:rsidRPr="007019BE">
        <w:rPr>
          <w:rFonts w:ascii="Fira Sans" w:hAnsi="Fira Sans"/>
          <w:sz w:val="19"/>
          <w:szCs w:val="19"/>
        </w:rPr>
        <w:t>2</w:t>
      </w:r>
    </w:p>
    <w:p w14:paraId="361BF608" w14:textId="77777777" w:rsidR="007D7B01" w:rsidRPr="007019BE" w:rsidRDefault="007405E0" w:rsidP="0035635F">
      <w:pPr>
        <w:pStyle w:val="Nag2Nazwyumowy"/>
        <w:tabs>
          <w:tab w:val="clear" w:pos="567"/>
        </w:tabs>
        <w:spacing w:before="60" w:after="0"/>
        <w:jc w:val="left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Wz</w:t>
      </w:r>
      <w:r w:rsidR="00B5480D" w:rsidRPr="007019BE">
        <w:rPr>
          <w:rFonts w:ascii="Fira Sans" w:hAnsi="Fira Sans"/>
          <w:sz w:val="19"/>
          <w:szCs w:val="19"/>
        </w:rPr>
        <w:t>ó</w:t>
      </w:r>
      <w:r w:rsidR="00E71884" w:rsidRPr="007019BE">
        <w:rPr>
          <w:rFonts w:ascii="Fira Sans" w:hAnsi="Fira Sans"/>
          <w:sz w:val="19"/>
          <w:szCs w:val="19"/>
        </w:rPr>
        <w:t>r</w:t>
      </w:r>
      <w:r w:rsidR="007D7953" w:rsidRPr="007019BE">
        <w:rPr>
          <w:rFonts w:ascii="Fira Sans" w:hAnsi="Fira Sans"/>
          <w:sz w:val="19"/>
          <w:szCs w:val="19"/>
        </w:rPr>
        <w:t xml:space="preserve"> protoko</w:t>
      </w:r>
      <w:r w:rsidR="00E71884" w:rsidRPr="007019BE">
        <w:rPr>
          <w:rFonts w:ascii="Fira Sans" w:hAnsi="Fira Sans"/>
          <w:sz w:val="19"/>
          <w:szCs w:val="19"/>
        </w:rPr>
        <w:t>ł</w:t>
      </w:r>
      <w:r w:rsidR="00B5480D" w:rsidRPr="007019BE">
        <w:rPr>
          <w:rFonts w:ascii="Fira Sans" w:hAnsi="Fira Sans"/>
          <w:sz w:val="19"/>
          <w:szCs w:val="19"/>
        </w:rPr>
        <w:t xml:space="preserve">u </w:t>
      </w:r>
      <w:r w:rsidR="00E71884" w:rsidRPr="007019BE">
        <w:rPr>
          <w:rFonts w:ascii="Fira Sans" w:hAnsi="Fira Sans"/>
          <w:sz w:val="19"/>
          <w:szCs w:val="19"/>
        </w:rPr>
        <w:t>odbioru</w:t>
      </w:r>
    </w:p>
    <w:p w14:paraId="69BA59CF" w14:textId="77777777" w:rsidR="00CA2AE7" w:rsidRPr="007019BE" w:rsidRDefault="00CA2AE7" w:rsidP="0035635F">
      <w:pPr>
        <w:spacing w:before="60" w:line="240" w:lineRule="auto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Protokół odbioru</w:t>
      </w:r>
    </w:p>
    <w:p w14:paraId="2D14504A" w14:textId="77777777" w:rsidR="00CA2AE7" w:rsidRPr="007019BE" w:rsidRDefault="00CA2AE7" w:rsidP="0035635F">
      <w:pPr>
        <w:spacing w:line="240" w:lineRule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Zamawiający</w:t>
      </w:r>
      <w:r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ab/>
        <w:t>Wykonawca</w:t>
      </w:r>
    </w:p>
    <w:p w14:paraId="7F58E48C" w14:textId="77777777" w:rsidR="00CA2AE7" w:rsidRPr="007019BE" w:rsidRDefault="00CA2AE7" w:rsidP="0035635F">
      <w:pPr>
        <w:spacing w:line="240" w:lineRule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Centrum Informatyki Statystycznej</w:t>
      </w:r>
    </w:p>
    <w:p w14:paraId="1044BB82" w14:textId="77777777" w:rsidR="00CA2AE7" w:rsidRPr="007019BE" w:rsidRDefault="00F31450" w:rsidP="0035635F">
      <w:pPr>
        <w:spacing w:line="240" w:lineRule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a</w:t>
      </w:r>
      <w:r w:rsidR="00CA2AE7" w:rsidRPr="007019BE">
        <w:rPr>
          <w:rFonts w:ascii="Fira Sans" w:hAnsi="Fira Sans"/>
          <w:sz w:val="19"/>
          <w:szCs w:val="19"/>
        </w:rPr>
        <w:t>l. Niepodległości 208, 00-925 Warszawa</w:t>
      </w:r>
    </w:p>
    <w:p w14:paraId="47E5BAB7" w14:textId="77777777" w:rsidR="00E46876" w:rsidRPr="007019BE" w:rsidRDefault="00E46876" w:rsidP="0035635F">
      <w:pPr>
        <w:spacing w:before="60" w:line="240" w:lineRule="auto"/>
        <w:jc w:val="center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Osoby dokonujące odbioru</w:t>
      </w:r>
    </w:p>
    <w:p w14:paraId="10E665BB" w14:textId="77777777" w:rsidR="00C40327" w:rsidRPr="007019BE" w:rsidRDefault="00C40327" w:rsidP="00E46876">
      <w:pPr>
        <w:spacing w:line="240" w:lineRule="auto"/>
        <w:jc w:val="center"/>
        <w:rPr>
          <w:rFonts w:ascii="Fira Sans" w:hAnsi="Fira Sans"/>
          <w:b/>
          <w:sz w:val="19"/>
          <w:szCs w:val="19"/>
        </w:rPr>
      </w:pPr>
    </w:p>
    <w:p w14:paraId="5338D5C5" w14:textId="0987D353" w:rsidR="00E46876" w:rsidRPr="007019BE" w:rsidRDefault="00E46876" w:rsidP="00E46876">
      <w:pPr>
        <w:spacing w:line="240" w:lineRule="auto"/>
        <w:rPr>
          <w:rFonts w:ascii="Fira Sans" w:hAnsi="Fira Sans"/>
          <w:b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 xml:space="preserve">w imieniu </w:t>
      </w:r>
      <w:r w:rsidR="00B5480D" w:rsidRPr="007019BE">
        <w:rPr>
          <w:rFonts w:ascii="Fira Sans" w:hAnsi="Fira Sans"/>
          <w:b/>
          <w:sz w:val="19"/>
          <w:szCs w:val="19"/>
        </w:rPr>
        <w:t>zamawiającego</w:t>
      </w:r>
      <w:r w:rsidRPr="007019BE">
        <w:rPr>
          <w:rFonts w:ascii="Fira Sans" w:hAnsi="Fira Sans"/>
          <w:b/>
          <w:sz w:val="19"/>
          <w:szCs w:val="19"/>
        </w:rPr>
        <w:t>:</w:t>
      </w:r>
      <w:r w:rsidR="00C40327" w:rsidRPr="007019BE">
        <w:rPr>
          <w:rFonts w:ascii="Fira Sans" w:hAnsi="Fira Sans"/>
          <w:b/>
          <w:sz w:val="19"/>
          <w:szCs w:val="19"/>
        </w:rPr>
        <w:tab/>
      </w:r>
      <w:r w:rsidR="00C40327" w:rsidRPr="007019BE">
        <w:rPr>
          <w:rFonts w:ascii="Fira Sans" w:hAnsi="Fira Sans"/>
          <w:b/>
          <w:sz w:val="19"/>
          <w:szCs w:val="19"/>
        </w:rPr>
        <w:tab/>
      </w:r>
      <w:r w:rsidR="00C40327" w:rsidRPr="007019BE">
        <w:rPr>
          <w:rFonts w:ascii="Fira Sans" w:hAnsi="Fira Sans"/>
          <w:b/>
          <w:sz w:val="19"/>
          <w:szCs w:val="19"/>
        </w:rPr>
        <w:tab/>
      </w:r>
      <w:r w:rsidR="008D7831" w:rsidRPr="007019BE">
        <w:rPr>
          <w:rFonts w:ascii="Fira Sans" w:hAnsi="Fira Sans"/>
          <w:b/>
          <w:sz w:val="19"/>
          <w:szCs w:val="19"/>
        </w:rPr>
        <w:tab/>
      </w:r>
      <w:r w:rsidRPr="007019BE">
        <w:rPr>
          <w:rFonts w:ascii="Fira Sans" w:hAnsi="Fira Sans"/>
          <w:b/>
          <w:sz w:val="19"/>
          <w:szCs w:val="19"/>
        </w:rPr>
        <w:t>w imieniu Wykonawcy:</w:t>
      </w:r>
    </w:p>
    <w:p w14:paraId="466DD7DC" w14:textId="77777777" w:rsidR="00E46876" w:rsidRPr="007019BE" w:rsidRDefault="00B5480D" w:rsidP="00E46876">
      <w:pPr>
        <w:spacing w:before="120" w:line="240" w:lineRule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>…………………………………………………………………</w:t>
      </w:r>
      <w:r w:rsidRPr="007019BE">
        <w:rPr>
          <w:rFonts w:ascii="Fira Sans" w:hAnsi="Fira Sans"/>
          <w:sz w:val="19"/>
          <w:szCs w:val="19"/>
        </w:rPr>
        <w:tab/>
      </w:r>
      <w:r w:rsidRPr="007019BE">
        <w:rPr>
          <w:rFonts w:ascii="Fira Sans" w:hAnsi="Fira Sans"/>
          <w:sz w:val="19"/>
          <w:szCs w:val="19"/>
        </w:rPr>
        <w:tab/>
      </w:r>
      <w:r w:rsidR="00E46876" w:rsidRPr="007019BE">
        <w:rPr>
          <w:rFonts w:ascii="Fira Sans" w:hAnsi="Fira Sans"/>
          <w:sz w:val="19"/>
          <w:szCs w:val="19"/>
        </w:rPr>
        <w:t>…………………………………………………………………</w:t>
      </w:r>
    </w:p>
    <w:p w14:paraId="7EFEDEF8" w14:textId="5A2CB8EE" w:rsidR="00E46876" w:rsidRPr="007019BE" w:rsidRDefault="00E46876" w:rsidP="00C40327">
      <w:pPr>
        <w:spacing w:line="240" w:lineRule="auto"/>
        <w:rPr>
          <w:rFonts w:ascii="Fira Sans" w:hAnsi="Fira Sans"/>
          <w:sz w:val="18"/>
          <w:szCs w:val="18"/>
        </w:rPr>
      </w:pPr>
      <w:r w:rsidRPr="007019BE">
        <w:rPr>
          <w:rFonts w:ascii="Fira Sans" w:hAnsi="Fira Sans"/>
          <w:i/>
          <w:sz w:val="18"/>
          <w:szCs w:val="18"/>
        </w:rPr>
        <w:t>imię i nazwisko</w:t>
      </w:r>
      <w:r w:rsidRPr="007019BE">
        <w:rPr>
          <w:rFonts w:ascii="Fira Sans" w:hAnsi="Fira Sans"/>
          <w:i/>
          <w:sz w:val="18"/>
          <w:szCs w:val="18"/>
        </w:rPr>
        <w:tab/>
      </w:r>
      <w:r w:rsidRPr="007019BE">
        <w:rPr>
          <w:rFonts w:ascii="Fira Sans" w:hAnsi="Fira Sans"/>
          <w:i/>
          <w:sz w:val="18"/>
          <w:szCs w:val="18"/>
        </w:rPr>
        <w:tab/>
      </w:r>
      <w:r w:rsidRPr="007019BE">
        <w:rPr>
          <w:rFonts w:ascii="Fira Sans" w:hAnsi="Fira Sans"/>
          <w:i/>
          <w:sz w:val="18"/>
          <w:szCs w:val="18"/>
        </w:rPr>
        <w:tab/>
      </w:r>
      <w:r w:rsidR="00017694" w:rsidRPr="007019BE">
        <w:rPr>
          <w:rFonts w:ascii="Fira Sans" w:hAnsi="Fira Sans"/>
          <w:i/>
          <w:sz w:val="18"/>
          <w:szCs w:val="18"/>
        </w:rPr>
        <w:tab/>
      </w:r>
      <w:r w:rsidR="008D7831" w:rsidRPr="007019BE">
        <w:rPr>
          <w:rFonts w:ascii="Fira Sans" w:hAnsi="Fira Sans"/>
          <w:i/>
          <w:sz w:val="18"/>
          <w:szCs w:val="18"/>
        </w:rPr>
        <w:tab/>
      </w:r>
      <w:r w:rsidRPr="007019BE">
        <w:rPr>
          <w:rFonts w:ascii="Fira Sans" w:hAnsi="Fira Sans"/>
          <w:i/>
          <w:sz w:val="18"/>
          <w:szCs w:val="18"/>
        </w:rPr>
        <w:tab/>
        <w:t>imię i nazwisko</w:t>
      </w:r>
    </w:p>
    <w:p w14:paraId="63F4CD02" w14:textId="77777777" w:rsidR="009F2667" w:rsidRPr="007019BE" w:rsidRDefault="009F2667" w:rsidP="00C10622">
      <w:pPr>
        <w:pStyle w:val="Pkt-3"/>
        <w:widowControl/>
        <w:tabs>
          <w:tab w:val="clear" w:pos="1134"/>
          <w:tab w:val="clear" w:pos="1701"/>
        </w:tabs>
        <w:adjustRightInd/>
        <w:spacing w:before="120" w:after="0" w:line="240" w:lineRule="auto"/>
        <w:ind w:left="0" w:firstLine="0"/>
        <w:textAlignment w:val="auto"/>
        <w:rPr>
          <w:rFonts w:ascii="Fira Sans" w:hAnsi="Fira Sans"/>
          <w:sz w:val="19"/>
          <w:szCs w:val="19"/>
        </w:rPr>
      </w:pPr>
    </w:p>
    <w:p w14:paraId="79E1C132" w14:textId="0BC9BC40" w:rsidR="004B5730" w:rsidRPr="007019BE" w:rsidRDefault="00CA2AE7" w:rsidP="0047759B">
      <w:pPr>
        <w:pStyle w:val="Pkt-3"/>
        <w:widowControl/>
        <w:tabs>
          <w:tab w:val="clear" w:pos="1134"/>
          <w:tab w:val="clear" w:pos="1701"/>
        </w:tabs>
        <w:adjustRightInd/>
        <w:spacing w:before="120" w:after="0" w:line="240" w:lineRule="auto"/>
        <w:ind w:left="0" w:firstLine="0"/>
        <w:textAlignment w:val="auto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Na podstawie umowy nr </w:t>
      </w:r>
      <w:r w:rsidR="009B66B9" w:rsidRPr="007019BE">
        <w:rPr>
          <w:rFonts w:ascii="Fira Sans" w:hAnsi="Fira Sans"/>
          <w:sz w:val="19"/>
          <w:szCs w:val="19"/>
        </w:rPr>
        <w:t>….</w:t>
      </w:r>
      <w:r w:rsidRPr="007019BE">
        <w:rPr>
          <w:rFonts w:ascii="Fira Sans" w:hAnsi="Fira Sans"/>
          <w:sz w:val="19"/>
          <w:szCs w:val="19"/>
        </w:rPr>
        <w:t>…../</w:t>
      </w:r>
      <w:r w:rsidR="00A137B0" w:rsidRPr="007019BE">
        <w:rPr>
          <w:rFonts w:ascii="Fira Sans" w:hAnsi="Fira Sans"/>
          <w:b/>
          <w:sz w:val="19"/>
          <w:szCs w:val="19"/>
        </w:rPr>
        <w:t>CIS-</w:t>
      </w:r>
      <w:r w:rsidRPr="007019BE">
        <w:rPr>
          <w:rFonts w:ascii="Fira Sans" w:hAnsi="Fira Sans"/>
          <w:b/>
          <w:sz w:val="19"/>
          <w:szCs w:val="19"/>
        </w:rPr>
        <w:t>WA</w:t>
      </w:r>
      <w:r w:rsidR="00A137B0" w:rsidRPr="007019BE">
        <w:rPr>
          <w:rFonts w:ascii="Fira Sans" w:hAnsi="Fira Sans"/>
          <w:b/>
          <w:sz w:val="19"/>
          <w:szCs w:val="19"/>
        </w:rPr>
        <w:t>Z</w:t>
      </w:r>
      <w:r w:rsidRPr="007019BE">
        <w:rPr>
          <w:rFonts w:ascii="Fira Sans" w:hAnsi="Fira Sans"/>
          <w:b/>
          <w:sz w:val="19"/>
          <w:szCs w:val="19"/>
        </w:rPr>
        <w:t>.27</w:t>
      </w:r>
      <w:r w:rsidR="00B5480D" w:rsidRPr="007019BE">
        <w:rPr>
          <w:rFonts w:ascii="Fira Sans" w:hAnsi="Fira Sans"/>
          <w:b/>
          <w:sz w:val="19"/>
          <w:szCs w:val="19"/>
        </w:rPr>
        <w:t>20</w:t>
      </w:r>
      <w:r w:rsidRPr="007019BE">
        <w:rPr>
          <w:rFonts w:ascii="Fira Sans" w:hAnsi="Fira Sans"/>
          <w:b/>
          <w:sz w:val="19"/>
          <w:szCs w:val="19"/>
        </w:rPr>
        <w:t>.</w:t>
      </w:r>
      <w:r w:rsidR="00782212" w:rsidRPr="007019BE">
        <w:rPr>
          <w:rFonts w:ascii="Fira Sans" w:hAnsi="Fira Sans"/>
          <w:b/>
          <w:sz w:val="19"/>
          <w:szCs w:val="19"/>
        </w:rPr>
        <w:t xml:space="preserve">    </w:t>
      </w:r>
      <w:r w:rsidRPr="007019BE">
        <w:rPr>
          <w:rFonts w:ascii="Fira Sans" w:hAnsi="Fira Sans"/>
          <w:b/>
          <w:sz w:val="19"/>
          <w:szCs w:val="19"/>
        </w:rPr>
        <w:t>.20</w:t>
      </w:r>
      <w:r w:rsidR="00B5480D" w:rsidRPr="007019BE">
        <w:rPr>
          <w:rFonts w:ascii="Fira Sans" w:hAnsi="Fira Sans"/>
          <w:b/>
          <w:sz w:val="19"/>
          <w:szCs w:val="19"/>
        </w:rPr>
        <w:t>2</w:t>
      </w:r>
      <w:r w:rsidR="00782212" w:rsidRPr="007019BE">
        <w:rPr>
          <w:rFonts w:ascii="Fira Sans" w:hAnsi="Fira Sans"/>
          <w:b/>
          <w:sz w:val="19"/>
          <w:szCs w:val="19"/>
        </w:rPr>
        <w:t>2</w:t>
      </w:r>
      <w:r w:rsidR="005F55E0" w:rsidRPr="007019BE">
        <w:rPr>
          <w:rFonts w:ascii="Fira Sans" w:hAnsi="Fira Sans"/>
          <w:b/>
          <w:sz w:val="19"/>
          <w:szCs w:val="19"/>
        </w:rPr>
        <w:t xml:space="preserve"> </w:t>
      </w:r>
      <w:r w:rsidRPr="007019BE">
        <w:rPr>
          <w:rFonts w:ascii="Fira Sans" w:hAnsi="Fira Sans"/>
          <w:sz w:val="19"/>
          <w:szCs w:val="19"/>
        </w:rPr>
        <w:t>z dnia ……………………….,.</w:t>
      </w:r>
      <w:r w:rsidR="002D205D" w:rsidRPr="007019BE">
        <w:rPr>
          <w:rFonts w:ascii="Fira Sans" w:hAnsi="Fira Sans"/>
          <w:sz w:val="19"/>
          <w:szCs w:val="19"/>
        </w:rPr>
        <w:t xml:space="preserve"> której przedmiotem jest powiększenie zasobów dyskowych posiadanej macierzy NAS</w:t>
      </w:r>
      <w:r w:rsidR="004B5730" w:rsidRPr="007019BE">
        <w:rPr>
          <w:rFonts w:ascii="Fira Sans" w:hAnsi="Fira Sans"/>
          <w:sz w:val="19"/>
          <w:szCs w:val="19"/>
        </w:rPr>
        <w:t xml:space="preserve">, przedstawiciele Zamawiającego i Wykonawcy, zgodnie z warunkami określonymi w umowie i załącznikach do niej stwierdzają, że </w:t>
      </w:r>
      <w:r w:rsidR="00391FF6" w:rsidRPr="007019BE">
        <w:rPr>
          <w:rFonts w:ascii="Fira Sans" w:hAnsi="Fira Sans"/>
          <w:sz w:val="19"/>
          <w:szCs w:val="19"/>
        </w:rPr>
        <w:t>Wykonawca</w:t>
      </w:r>
      <w:r w:rsidR="0047759B" w:rsidRPr="007019BE">
        <w:rPr>
          <w:rFonts w:ascii="Fira Sans" w:hAnsi="Fira Sans"/>
          <w:sz w:val="19"/>
          <w:szCs w:val="19"/>
        </w:rPr>
        <w:t>:</w:t>
      </w:r>
    </w:p>
    <w:p w14:paraId="4BC0922A" w14:textId="77777777" w:rsidR="0047759B" w:rsidRPr="007019BE" w:rsidRDefault="0047759B" w:rsidP="0047759B">
      <w:pPr>
        <w:widowControl/>
        <w:autoSpaceDE w:val="0"/>
        <w:autoSpaceDN w:val="0"/>
        <w:spacing w:line="240" w:lineRule="auto"/>
        <w:jc w:val="left"/>
        <w:textAlignment w:val="auto"/>
        <w:rPr>
          <w:rFonts w:ascii="Fira Sans" w:hAnsi="Fira Sans" w:cs="Fira Sans"/>
          <w:sz w:val="18"/>
          <w:szCs w:val="18"/>
        </w:rPr>
      </w:pPr>
    </w:p>
    <w:p w14:paraId="46E48FC6" w14:textId="01CA4ADE" w:rsidR="00251022" w:rsidRPr="007019BE" w:rsidRDefault="00ED5E6C" w:rsidP="00CA7D22">
      <w:pPr>
        <w:pStyle w:val="Akapitzlist"/>
        <w:numPr>
          <w:ilvl w:val="1"/>
          <w:numId w:val="27"/>
        </w:numPr>
        <w:autoSpaceDE w:val="0"/>
        <w:autoSpaceDN w:val="0"/>
        <w:spacing w:after="120" w:line="240" w:lineRule="auto"/>
        <w:ind w:left="567" w:hanging="567"/>
        <w:textAlignment w:val="auto"/>
        <w:rPr>
          <w:rFonts w:ascii="Fira Sans" w:hAnsi="Fira Sans" w:cs="Fira Sans"/>
          <w:bCs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dostarczył </w:t>
      </w:r>
      <w:r w:rsidRPr="007019BE">
        <w:rPr>
          <w:rFonts w:ascii="Fira Sans" w:hAnsi="Fira Sans" w:cs="Fira Sans"/>
          <w:bCs/>
          <w:sz w:val="19"/>
          <w:szCs w:val="19"/>
        </w:rPr>
        <w:t>sprzęt</w:t>
      </w:r>
      <w:r w:rsidR="00251022" w:rsidRPr="007019BE">
        <w:rPr>
          <w:rFonts w:ascii="Fira Sans" w:hAnsi="Fira Sans" w:cs="Fira Sans"/>
          <w:bCs/>
          <w:sz w:val="19"/>
          <w:szCs w:val="19"/>
        </w:rPr>
        <w:t xml:space="preserve"> do rozszerzenia pojemności</w:t>
      </w:r>
      <w:r w:rsidRPr="007019BE">
        <w:rPr>
          <w:rFonts w:ascii="Fira Sans" w:hAnsi="Fira Sans"/>
          <w:sz w:val="19"/>
          <w:szCs w:val="19"/>
        </w:rPr>
        <w:t xml:space="preserve"> posiadanej macierzy NAS,</w:t>
      </w:r>
      <w:r w:rsidR="00251022" w:rsidRPr="007019BE">
        <w:rPr>
          <w:rFonts w:ascii="Fira Sans" w:hAnsi="Fira Sans" w:cs="Fira Sans"/>
          <w:bCs/>
          <w:sz w:val="19"/>
          <w:szCs w:val="19"/>
        </w:rPr>
        <w:t xml:space="preserve"> </w:t>
      </w:r>
      <w:r w:rsidRPr="007019BE">
        <w:rPr>
          <w:rFonts w:ascii="Fira Sans" w:hAnsi="Fira Sans"/>
          <w:sz w:val="19"/>
          <w:szCs w:val="19"/>
        </w:rPr>
        <w:t>łącznie o</w:t>
      </w:r>
      <w:r w:rsidRPr="007019BE">
        <w:rPr>
          <w:rFonts w:ascii="Fira Sans" w:hAnsi="Fira Sans"/>
          <w:b/>
          <w:sz w:val="19"/>
          <w:szCs w:val="19"/>
        </w:rPr>
        <w:t xml:space="preserve"> </w:t>
      </w:r>
      <w:r w:rsidRPr="007019BE">
        <w:rPr>
          <w:rFonts w:ascii="Fira Sans" w:hAnsi="Fira Sans"/>
          <w:sz w:val="19"/>
          <w:szCs w:val="19"/>
        </w:rPr>
        <w:t xml:space="preserve">……….TB </w:t>
      </w:r>
      <w:r w:rsidR="0035635F" w:rsidRPr="007019BE">
        <w:rPr>
          <w:rFonts w:ascii="Fira Sans" w:hAnsi="Fira Sans" w:cs="Fira Sans"/>
          <w:bCs/>
          <w:sz w:val="19"/>
          <w:szCs w:val="19"/>
        </w:rPr>
        <w:t>*)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417"/>
        <w:gridCol w:w="1985"/>
        <w:gridCol w:w="2410"/>
      </w:tblGrid>
      <w:tr w:rsidR="007019BE" w:rsidRPr="007019BE" w14:paraId="23589D28" w14:textId="0135C775" w:rsidTr="00ED5E6C">
        <w:trPr>
          <w:trHeight w:val="366"/>
        </w:trPr>
        <w:tc>
          <w:tcPr>
            <w:tcW w:w="567" w:type="dxa"/>
            <w:vAlign w:val="center"/>
          </w:tcPr>
          <w:p w14:paraId="5E70ED61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  <w:r w:rsidRPr="007019BE">
              <w:rPr>
                <w:rFonts w:ascii="Fira Sans" w:hAnsi="Fira Sans" w:cs="Fira Sans"/>
                <w:sz w:val="19"/>
                <w:szCs w:val="19"/>
              </w:rPr>
              <w:t xml:space="preserve">Lp. </w:t>
            </w:r>
          </w:p>
        </w:tc>
        <w:tc>
          <w:tcPr>
            <w:tcW w:w="2410" w:type="dxa"/>
            <w:vAlign w:val="center"/>
          </w:tcPr>
          <w:p w14:paraId="2D4F8B97" w14:textId="70FFC978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  <w:r w:rsidRPr="007019BE">
              <w:rPr>
                <w:rFonts w:ascii="Fira Sans" w:hAnsi="Fira Sans" w:cs="Fira Sans"/>
                <w:sz w:val="19"/>
                <w:szCs w:val="19"/>
              </w:rPr>
              <w:t xml:space="preserve">Producent i nazwa </w:t>
            </w:r>
          </w:p>
        </w:tc>
        <w:tc>
          <w:tcPr>
            <w:tcW w:w="1417" w:type="dxa"/>
            <w:vAlign w:val="center"/>
          </w:tcPr>
          <w:p w14:paraId="5FAAE22A" w14:textId="542D1506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  <w:r w:rsidRPr="007019BE">
              <w:rPr>
                <w:rFonts w:ascii="Fira Sans" w:hAnsi="Fira Sans" w:cs="Fira Sans"/>
                <w:sz w:val="19"/>
                <w:szCs w:val="19"/>
              </w:rPr>
              <w:t xml:space="preserve">Model </w:t>
            </w:r>
          </w:p>
        </w:tc>
        <w:tc>
          <w:tcPr>
            <w:tcW w:w="1985" w:type="dxa"/>
            <w:vAlign w:val="center"/>
          </w:tcPr>
          <w:p w14:paraId="39B35BF2" w14:textId="608C740D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  <w:r w:rsidRPr="007019BE">
              <w:rPr>
                <w:rFonts w:ascii="Fira Sans" w:hAnsi="Fira Sans" w:cs="Fira Sans"/>
                <w:sz w:val="19"/>
                <w:szCs w:val="19"/>
              </w:rPr>
              <w:t xml:space="preserve">Part </w:t>
            </w:r>
            <w:proofErr w:type="spellStart"/>
            <w:r w:rsidRPr="007019BE">
              <w:rPr>
                <w:rFonts w:ascii="Fira Sans" w:hAnsi="Fira Sans" w:cs="Fira Sans"/>
                <w:sz w:val="19"/>
                <w:szCs w:val="19"/>
              </w:rPr>
              <w:t>number</w:t>
            </w:r>
            <w:proofErr w:type="spellEnd"/>
            <w:r w:rsidRPr="007019BE">
              <w:rPr>
                <w:rFonts w:ascii="Fira Sans" w:hAnsi="Fira Sans" w:cs="Fira Sans"/>
                <w:sz w:val="19"/>
                <w:szCs w:val="19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0DB21F7" w14:textId="074CEDA5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  <w:r w:rsidRPr="007019BE">
              <w:rPr>
                <w:rFonts w:ascii="Fira Sans" w:hAnsi="Fira Sans" w:cs="Fira Sans"/>
                <w:sz w:val="19"/>
                <w:szCs w:val="19"/>
              </w:rPr>
              <w:t xml:space="preserve">Numer seryjny </w:t>
            </w:r>
          </w:p>
        </w:tc>
      </w:tr>
      <w:tr w:rsidR="007019BE" w:rsidRPr="007019BE" w14:paraId="7312F83F" w14:textId="13A3AAE2" w:rsidTr="00ED5E6C">
        <w:trPr>
          <w:trHeight w:val="366"/>
        </w:trPr>
        <w:tc>
          <w:tcPr>
            <w:tcW w:w="567" w:type="dxa"/>
          </w:tcPr>
          <w:p w14:paraId="07385C6A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2410" w:type="dxa"/>
          </w:tcPr>
          <w:p w14:paraId="183E0608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</w:tcPr>
          <w:p w14:paraId="1E7A2B3D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985" w:type="dxa"/>
          </w:tcPr>
          <w:p w14:paraId="4FD97DD4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2410" w:type="dxa"/>
          </w:tcPr>
          <w:p w14:paraId="65BD1078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</w:tr>
      <w:tr w:rsidR="007019BE" w:rsidRPr="007019BE" w14:paraId="3B910682" w14:textId="7CA2BED5" w:rsidTr="00ED5E6C">
        <w:trPr>
          <w:trHeight w:val="366"/>
        </w:trPr>
        <w:tc>
          <w:tcPr>
            <w:tcW w:w="567" w:type="dxa"/>
          </w:tcPr>
          <w:p w14:paraId="3AA1811C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2410" w:type="dxa"/>
          </w:tcPr>
          <w:p w14:paraId="60E2EBA2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417" w:type="dxa"/>
          </w:tcPr>
          <w:p w14:paraId="7C76853B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1985" w:type="dxa"/>
          </w:tcPr>
          <w:p w14:paraId="69E23166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  <w:tc>
          <w:tcPr>
            <w:tcW w:w="2410" w:type="dxa"/>
          </w:tcPr>
          <w:p w14:paraId="258E17C2" w14:textId="77777777" w:rsidR="00ED5E6C" w:rsidRPr="007019BE" w:rsidRDefault="00ED5E6C" w:rsidP="004775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Fira Sans" w:hAnsi="Fira Sans" w:cs="Fira Sans"/>
                <w:sz w:val="19"/>
                <w:szCs w:val="19"/>
              </w:rPr>
            </w:pPr>
          </w:p>
        </w:tc>
      </w:tr>
    </w:tbl>
    <w:p w14:paraId="7E8A04E2" w14:textId="0A096F91" w:rsidR="004B5730" w:rsidRPr="007019BE" w:rsidRDefault="000E7CA6" w:rsidP="00EA55EC">
      <w:pPr>
        <w:autoSpaceDE w:val="0"/>
        <w:autoSpaceDN w:val="0"/>
        <w:spacing w:before="80" w:line="240" w:lineRule="auto"/>
        <w:textAlignment w:val="auto"/>
        <w:rPr>
          <w:rFonts w:ascii="Fira Sans" w:hAnsi="Fira Sans" w:cs="Arial"/>
          <w:spacing w:val="-1"/>
          <w:sz w:val="19"/>
          <w:szCs w:val="19"/>
        </w:rPr>
      </w:pPr>
      <w:r w:rsidRPr="007019BE">
        <w:rPr>
          <w:rFonts w:ascii="Fira Sans" w:hAnsi="Fira Sans" w:cs="Fira Sans"/>
          <w:bCs/>
          <w:sz w:val="19"/>
          <w:szCs w:val="19"/>
        </w:rPr>
        <w:t>*)</w:t>
      </w:r>
      <w:r w:rsidRPr="007019BE">
        <w:rPr>
          <w:rFonts w:ascii="Fira Sans" w:hAnsi="Fira Sans" w:cs="Fira Sans"/>
          <w:b/>
          <w:bCs/>
          <w:sz w:val="19"/>
          <w:szCs w:val="19"/>
        </w:rPr>
        <w:t xml:space="preserve"> </w:t>
      </w:r>
      <w:r w:rsidRPr="007019BE">
        <w:rPr>
          <w:rFonts w:ascii="Fira Sans" w:hAnsi="Fira Sans"/>
          <w:sz w:val="19"/>
          <w:szCs w:val="19"/>
        </w:rPr>
        <w:t xml:space="preserve">wpisać zgodnie z asortymentem i liczbą </w:t>
      </w:r>
    </w:p>
    <w:p w14:paraId="2FA322DF" w14:textId="620028C0" w:rsidR="00EE7293" w:rsidRPr="007019BE" w:rsidRDefault="00ED5E6C" w:rsidP="0035635F">
      <w:pPr>
        <w:pStyle w:val="Akapitzlist"/>
        <w:autoSpaceDE w:val="0"/>
        <w:autoSpaceDN w:val="0"/>
        <w:spacing w:before="60" w:line="240" w:lineRule="auto"/>
        <w:ind w:left="568" w:hanging="284"/>
        <w:textAlignment w:val="auto"/>
        <w:rPr>
          <w:rFonts w:ascii="Fira Sans" w:hAnsi="Fira Sans"/>
          <w:noProof/>
          <w:sz w:val="19"/>
          <w:szCs w:val="19"/>
        </w:rPr>
      </w:pPr>
      <w:r w:rsidRPr="007019BE">
        <w:rPr>
          <w:rFonts w:ascii="Fira Sans" w:hAnsi="Fira Sans"/>
          <w:noProof/>
          <w:sz w:val="19"/>
          <w:szCs w:val="19"/>
        </w:rPr>
        <w:t>s</w:t>
      </w:r>
      <w:r w:rsidR="00EE7293" w:rsidRPr="007019BE">
        <w:rPr>
          <w:rFonts w:ascii="Fira Sans" w:hAnsi="Fira Sans"/>
          <w:noProof/>
          <w:sz w:val="19"/>
          <w:szCs w:val="19"/>
        </w:rPr>
        <w:t xml:space="preserve">przęt jest: </w:t>
      </w:r>
    </w:p>
    <w:p w14:paraId="1549F729" w14:textId="0F418907" w:rsidR="00EE7293" w:rsidRPr="007019BE" w:rsidRDefault="00EE7293" w:rsidP="009F0EEB">
      <w:pPr>
        <w:pStyle w:val="Akapitzlist"/>
        <w:numPr>
          <w:ilvl w:val="0"/>
          <w:numId w:val="30"/>
        </w:numPr>
        <w:tabs>
          <w:tab w:val="left" w:pos="851"/>
          <w:tab w:val="left" w:pos="861"/>
        </w:tabs>
        <w:autoSpaceDE w:val="0"/>
        <w:autoSpaceDN w:val="0"/>
        <w:adjustRightInd/>
        <w:spacing w:before="60" w:line="240" w:lineRule="auto"/>
        <w:ind w:left="850" w:hanging="425"/>
        <w:textAlignment w:val="auto"/>
        <w:rPr>
          <w:rFonts w:ascii="Fira Sans" w:hAnsi="Fira Sans"/>
          <w:noProof/>
          <w:sz w:val="19"/>
          <w:szCs w:val="19"/>
        </w:rPr>
      </w:pPr>
      <w:r w:rsidRPr="007019BE">
        <w:rPr>
          <w:rFonts w:ascii="Fira Sans" w:hAnsi="Fira Sans"/>
          <w:noProof/>
          <w:w w:val="105"/>
          <w:sz w:val="19"/>
          <w:szCs w:val="19"/>
        </w:rPr>
        <w:t>fabrycznie</w:t>
      </w:r>
      <w:r w:rsidRPr="007019BE">
        <w:rPr>
          <w:rFonts w:ascii="Fira Sans" w:hAnsi="Fira Sans"/>
          <w:noProof/>
          <w:spacing w:val="-13"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w w:val="105"/>
          <w:sz w:val="19"/>
          <w:szCs w:val="19"/>
        </w:rPr>
        <w:t>now</w:t>
      </w:r>
      <w:r w:rsidR="00ED5E6C" w:rsidRPr="007019BE">
        <w:rPr>
          <w:rFonts w:ascii="Fira Sans" w:hAnsi="Fira Sans"/>
          <w:noProof/>
          <w:w w:val="105"/>
          <w:sz w:val="19"/>
          <w:szCs w:val="19"/>
        </w:rPr>
        <w:t>y</w:t>
      </w:r>
      <w:r w:rsidRPr="007019BE">
        <w:rPr>
          <w:rFonts w:ascii="Fira Sans" w:hAnsi="Fira Sans"/>
          <w:noProof/>
          <w:w w:val="105"/>
          <w:sz w:val="19"/>
          <w:szCs w:val="19"/>
        </w:rPr>
        <w:t>,</w:t>
      </w:r>
      <w:r w:rsidRPr="007019BE">
        <w:rPr>
          <w:rFonts w:ascii="Fira Sans" w:hAnsi="Fira Sans"/>
          <w:noProof/>
          <w:spacing w:val="-26"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w w:val="105"/>
          <w:sz w:val="19"/>
          <w:szCs w:val="19"/>
        </w:rPr>
        <w:t>nie</w:t>
      </w:r>
      <w:r w:rsidRPr="007019BE">
        <w:rPr>
          <w:rFonts w:ascii="Fira Sans" w:hAnsi="Fira Sans"/>
          <w:noProof/>
          <w:spacing w:val="-18"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w w:val="105"/>
          <w:sz w:val="19"/>
          <w:szCs w:val="19"/>
        </w:rPr>
        <w:t>używany</w:t>
      </w:r>
      <w:r w:rsidRPr="007019BE">
        <w:rPr>
          <w:rFonts w:ascii="Fira Sans" w:hAnsi="Fira Sans"/>
          <w:noProof/>
          <w:spacing w:val="-14"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w w:val="105"/>
          <w:sz w:val="19"/>
          <w:szCs w:val="19"/>
        </w:rPr>
        <w:t>w</w:t>
      </w:r>
      <w:r w:rsidRPr="007019BE">
        <w:rPr>
          <w:rFonts w:ascii="Fira Sans" w:hAnsi="Fira Sans"/>
          <w:noProof/>
          <w:spacing w:val="-20"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w w:val="105"/>
          <w:sz w:val="19"/>
          <w:szCs w:val="19"/>
        </w:rPr>
        <w:t>innych</w:t>
      </w:r>
      <w:r w:rsidRPr="007019BE">
        <w:rPr>
          <w:rFonts w:ascii="Fira Sans" w:hAnsi="Fira Sans"/>
          <w:noProof/>
          <w:spacing w:val="-25"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w w:val="105"/>
          <w:sz w:val="19"/>
          <w:szCs w:val="19"/>
        </w:rPr>
        <w:t>środowiskach</w:t>
      </w:r>
      <w:r w:rsidRPr="007019BE">
        <w:rPr>
          <w:rFonts w:ascii="Fira Sans" w:hAnsi="Fira Sans"/>
          <w:noProof/>
          <w:spacing w:val="-11"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w w:val="105"/>
          <w:sz w:val="19"/>
          <w:szCs w:val="19"/>
        </w:rPr>
        <w:t>ani</w:t>
      </w:r>
      <w:r w:rsidRPr="007019BE">
        <w:rPr>
          <w:rFonts w:ascii="Fira Sans" w:hAnsi="Fira Sans"/>
          <w:noProof/>
          <w:spacing w:val="-23"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spacing w:val="-5"/>
          <w:w w:val="105"/>
          <w:sz w:val="19"/>
          <w:szCs w:val="19"/>
        </w:rPr>
        <w:t>projektach,</w:t>
      </w:r>
      <w:r w:rsidR="00ED5E6C" w:rsidRPr="007019BE">
        <w:rPr>
          <w:rFonts w:ascii="Fira Sans" w:hAnsi="Fira Sans" w:cs="Fira Sans"/>
          <w:sz w:val="19"/>
          <w:szCs w:val="19"/>
        </w:rPr>
        <w:t xml:space="preserve"> TAK*/ NIE*,</w:t>
      </w:r>
    </w:p>
    <w:p w14:paraId="519B9877" w14:textId="51480758" w:rsidR="00EE7293" w:rsidRPr="007019BE" w:rsidRDefault="00EE7293" w:rsidP="009F0EEB">
      <w:pPr>
        <w:pStyle w:val="Akapitzlist"/>
        <w:numPr>
          <w:ilvl w:val="0"/>
          <w:numId w:val="30"/>
        </w:numPr>
        <w:tabs>
          <w:tab w:val="left" w:pos="851"/>
          <w:tab w:val="left" w:pos="862"/>
        </w:tabs>
        <w:autoSpaceDE w:val="0"/>
        <w:autoSpaceDN w:val="0"/>
        <w:adjustRightInd/>
        <w:spacing w:before="60" w:line="240" w:lineRule="auto"/>
        <w:ind w:left="850" w:hanging="425"/>
        <w:textAlignment w:val="auto"/>
        <w:rPr>
          <w:rFonts w:ascii="Fira Sans" w:hAnsi="Fira Sans"/>
          <w:noProof/>
          <w:w w:val="105"/>
          <w:sz w:val="19"/>
          <w:szCs w:val="19"/>
        </w:rPr>
      </w:pPr>
      <w:r w:rsidRPr="007019BE">
        <w:rPr>
          <w:rFonts w:ascii="Fira Sans" w:hAnsi="Fira Sans"/>
          <w:noProof/>
          <w:w w:val="105"/>
          <w:sz w:val="19"/>
          <w:szCs w:val="19"/>
        </w:rPr>
        <w:t>wyprodukowany nie wcześniej niż 12 miesięcy przed dostawą do Zamawiającego,</w:t>
      </w:r>
      <w:r w:rsidR="00ED5E6C" w:rsidRPr="007019BE">
        <w:rPr>
          <w:rFonts w:ascii="Fira Sans" w:hAnsi="Fira Sans" w:cs="Fira Sans"/>
          <w:sz w:val="19"/>
          <w:szCs w:val="19"/>
        </w:rPr>
        <w:t xml:space="preserve"> TAK*/ NIE*,</w:t>
      </w:r>
    </w:p>
    <w:p w14:paraId="5934EC63" w14:textId="10A7CBBB" w:rsidR="00EE7293" w:rsidRPr="007019BE" w:rsidRDefault="00EE7293" w:rsidP="009F0EEB">
      <w:pPr>
        <w:pStyle w:val="Akapitzlist"/>
        <w:numPr>
          <w:ilvl w:val="0"/>
          <w:numId w:val="30"/>
        </w:numPr>
        <w:tabs>
          <w:tab w:val="left" w:pos="851"/>
          <w:tab w:val="left" w:pos="870"/>
        </w:tabs>
        <w:autoSpaceDE w:val="0"/>
        <w:autoSpaceDN w:val="0"/>
        <w:adjustRightInd/>
        <w:spacing w:before="60" w:line="240" w:lineRule="auto"/>
        <w:ind w:left="850" w:hanging="425"/>
        <w:textAlignment w:val="auto"/>
        <w:rPr>
          <w:rFonts w:ascii="Fira Sans" w:hAnsi="Fira Sans"/>
          <w:noProof/>
          <w:w w:val="105"/>
          <w:sz w:val="19"/>
          <w:szCs w:val="19"/>
        </w:rPr>
      </w:pPr>
      <w:r w:rsidRPr="007019BE">
        <w:rPr>
          <w:rFonts w:ascii="Fira Sans" w:hAnsi="Fira Sans"/>
          <w:noProof/>
          <w:w w:val="105"/>
          <w:sz w:val="19"/>
          <w:szCs w:val="19"/>
        </w:rPr>
        <w:t>pochodzący z autoryzowanego kanału sprzedaży producentów zaoferowanych  urządzeń,</w:t>
      </w:r>
      <w:r w:rsidR="00ED5E6C" w:rsidRPr="007019BE">
        <w:rPr>
          <w:rFonts w:ascii="Fira Sans" w:hAnsi="Fira Sans" w:cs="Fira Sans"/>
          <w:sz w:val="19"/>
          <w:szCs w:val="19"/>
        </w:rPr>
        <w:t xml:space="preserve"> TAK*/ NIE*,</w:t>
      </w:r>
    </w:p>
    <w:p w14:paraId="5E5D8607" w14:textId="6C2813E3" w:rsidR="00EE7293" w:rsidRPr="007019BE" w:rsidRDefault="00EE7293" w:rsidP="009F0EEB">
      <w:pPr>
        <w:pStyle w:val="Akapitzlist"/>
        <w:numPr>
          <w:ilvl w:val="0"/>
          <w:numId w:val="30"/>
        </w:numPr>
        <w:tabs>
          <w:tab w:val="left" w:pos="851"/>
          <w:tab w:val="left" w:pos="870"/>
        </w:tabs>
        <w:autoSpaceDE w:val="0"/>
        <w:autoSpaceDN w:val="0"/>
        <w:adjustRightInd/>
        <w:spacing w:before="60" w:line="240" w:lineRule="auto"/>
        <w:ind w:left="850" w:hanging="425"/>
        <w:textAlignment w:val="auto"/>
        <w:rPr>
          <w:rFonts w:ascii="Fira Sans" w:hAnsi="Fira Sans"/>
          <w:noProof/>
          <w:w w:val="105"/>
          <w:sz w:val="19"/>
          <w:szCs w:val="19"/>
        </w:rPr>
      </w:pPr>
      <w:r w:rsidRPr="007019BE">
        <w:rPr>
          <w:rFonts w:ascii="Fira Sans" w:hAnsi="Fira Sans"/>
          <w:noProof/>
          <w:w w:val="105"/>
          <w:sz w:val="19"/>
          <w:szCs w:val="19"/>
        </w:rPr>
        <w:t xml:space="preserve">w dniu składania </w:t>
      </w:r>
      <w:r w:rsidR="00ED5E6C" w:rsidRPr="007019BE">
        <w:rPr>
          <w:rFonts w:ascii="Fira Sans" w:hAnsi="Fira Sans"/>
          <w:noProof/>
          <w:w w:val="105"/>
          <w:sz w:val="19"/>
          <w:szCs w:val="19"/>
        </w:rPr>
        <w:t>ofert</w:t>
      </w:r>
      <w:r w:rsidRPr="007019BE">
        <w:rPr>
          <w:rFonts w:ascii="Fira Sans" w:hAnsi="Fira Sans"/>
          <w:noProof/>
          <w:w w:val="105"/>
          <w:sz w:val="19"/>
          <w:szCs w:val="19"/>
        </w:rPr>
        <w:t xml:space="preserve"> </w:t>
      </w:r>
      <w:r w:rsidR="00ED5E6C" w:rsidRPr="007019BE">
        <w:rPr>
          <w:rFonts w:ascii="Fira Sans" w:hAnsi="Fira Sans"/>
          <w:noProof/>
          <w:w w:val="105"/>
          <w:sz w:val="19"/>
          <w:szCs w:val="19"/>
        </w:rPr>
        <w:t xml:space="preserve">nieprzeznaczony </w:t>
      </w:r>
      <w:r w:rsidRPr="007019BE">
        <w:rPr>
          <w:rFonts w:ascii="Fira Sans" w:hAnsi="Fira Sans"/>
          <w:noProof/>
          <w:w w:val="105"/>
          <w:sz w:val="19"/>
          <w:szCs w:val="19"/>
        </w:rPr>
        <w:t xml:space="preserve">przez producenta do wycofania z </w:t>
      </w:r>
      <w:r w:rsidR="00ED5E6C" w:rsidRPr="007019BE">
        <w:rPr>
          <w:rFonts w:ascii="Fira Sans" w:hAnsi="Fira Sans"/>
          <w:noProof/>
          <w:w w:val="105"/>
          <w:sz w:val="19"/>
          <w:szCs w:val="19"/>
        </w:rPr>
        <w:t>prod</w:t>
      </w:r>
      <w:r w:rsidRPr="007019BE">
        <w:rPr>
          <w:rFonts w:ascii="Fira Sans" w:hAnsi="Fira Sans"/>
          <w:noProof/>
          <w:w w:val="105"/>
          <w:sz w:val="19"/>
          <w:szCs w:val="19"/>
        </w:rPr>
        <w:t>ukcji,</w:t>
      </w:r>
      <w:r w:rsidR="00ED5E6C" w:rsidRPr="007019BE">
        <w:rPr>
          <w:rFonts w:ascii="Fira Sans" w:hAnsi="Fira Sans" w:cs="Fira Sans"/>
          <w:sz w:val="19"/>
          <w:szCs w:val="19"/>
        </w:rPr>
        <w:t xml:space="preserve"> TAK*/ NIE*,</w:t>
      </w:r>
    </w:p>
    <w:p w14:paraId="44EBA23E" w14:textId="3864CC5E" w:rsidR="00EE7293" w:rsidRPr="007019BE" w:rsidRDefault="00EE7293" w:rsidP="009F0EEB">
      <w:pPr>
        <w:pStyle w:val="Akapitzlist"/>
        <w:numPr>
          <w:ilvl w:val="0"/>
          <w:numId w:val="30"/>
        </w:numPr>
        <w:tabs>
          <w:tab w:val="left" w:pos="851"/>
          <w:tab w:val="left" w:pos="872"/>
        </w:tabs>
        <w:autoSpaceDE w:val="0"/>
        <w:autoSpaceDN w:val="0"/>
        <w:adjustRightInd/>
        <w:spacing w:before="60" w:line="240" w:lineRule="auto"/>
        <w:ind w:left="850" w:hanging="425"/>
        <w:textAlignment w:val="auto"/>
        <w:rPr>
          <w:rFonts w:ascii="Fira Sans" w:hAnsi="Fira Sans"/>
          <w:noProof/>
          <w:w w:val="105"/>
          <w:sz w:val="19"/>
          <w:szCs w:val="19"/>
        </w:rPr>
      </w:pPr>
      <w:r w:rsidRPr="007019BE">
        <w:rPr>
          <w:rFonts w:ascii="Fira Sans" w:hAnsi="Fira Sans"/>
          <w:noProof/>
          <w:w w:val="105"/>
          <w:sz w:val="19"/>
          <w:szCs w:val="19"/>
        </w:rPr>
        <w:t>współpracujący</w:t>
      </w:r>
      <w:r w:rsidR="00ED5E6C" w:rsidRPr="007019BE">
        <w:rPr>
          <w:rFonts w:ascii="Fira Sans" w:hAnsi="Fira Sans"/>
          <w:noProof/>
          <w:w w:val="105"/>
          <w:sz w:val="19"/>
          <w:szCs w:val="19"/>
        </w:rPr>
        <w:t xml:space="preserve"> </w:t>
      </w:r>
      <w:r w:rsidRPr="007019BE">
        <w:rPr>
          <w:rFonts w:ascii="Fira Sans" w:hAnsi="Fira Sans"/>
          <w:noProof/>
          <w:w w:val="105"/>
          <w:sz w:val="19"/>
          <w:szCs w:val="19"/>
        </w:rPr>
        <w:t>z siecią energetyczną o parametrach: 230 V ± 10%, 50 Hz, jednofazowo wyposażon</w:t>
      </w:r>
      <w:r w:rsidR="00ED5E6C" w:rsidRPr="007019BE">
        <w:rPr>
          <w:rFonts w:ascii="Fira Sans" w:hAnsi="Fira Sans"/>
          <w:noProof/>
          <w:w w:val="105"/>
          <w:sz w:val="19"/>
          <w:szCs w:val="19"/>
        </w:rPr>
        <w:t>y</w:t>
      </w:r>
      <w:r w:rsidRPr="007019BE">
        <w:rPr>
          <w:rFonts w:ascii="Fira Sans" w:hAnsi="Fira Sans"/>
          <w:noProof/>
          <w:w w:val="105"/>
          <w:sz w:val="19"/>
          <w:szCs w:val="19"/>
        </w:rPr>
        <w:t xml:space="preserve"> w przewody zasilające,</w:t>
      </w:r>
      <w:r w:rsidR="00ED5E6C" w:rsidRPr="007019BE">
        <w:rPr>
          <w:rFonts w:ascii="Fira Sans" w:hAnsi="Fira Sans" w:cs="Fira Sans"/>
          <w:sz w:val="19"/>
          <w:szCs w:val="19"/>
        </w:rPr>
        <w:t xml:space="preserve"> TAK*/ NIE*,</w:t>
      </w:r>
    </w:p>
    <w:p w14:paraId="2F58ED98" w14:textId="0E010ED7" w:rsidR="00EE7293" w:rsidRPr="007019BE" w:rsidRDefault="00EE7293" w:rsidP="009F0EEB">
      <w:pPr>
        <w:pStyle w:val="Akapitzlist"/>
        <w:numPr>
          <w:ilvl w:val="0"/>
          <w:numId w:val="30"/>
        </w:numPr>
        <w:tabs>
          <w:tab w:val="left" w:pos="851"/>
          <w:tab w:val="left" w:pos="870"/>
        </w:tabs>
        <w:autoSpaceDE w:val="0"/>
        <w:autoSpaceDN w:val="0"/>
        <w:adjustRightInd/>
        <w:spacing w:before="60" w:line="240" w:lineRule="auto"/>
        <w:ind w:left="850" w:hanging="425"/>
        <w:textAlignment w:val="auto"/>
        <w:rPr>
          <w:rFonts w:ascii="Fira Sans" w:hAnsi="Fira Sans"/>
          <w:noProof/>
          <w:w w:val="105"/>
          <w:sz w:val="19"/>
          <w:szCs w:val="19"/>
        </w:rPr>
      </w:pPr>
      <w:r w:rsidRPr="007019BE">
        <w:rPr>
          <w:rFonts w:ascii="Fira Sans" w:hAnsi="Fira Sans"/>
          <w:noProof/>
          <w:w w:val="105"/>
          <w:sz w:val="19"/>
          <w:szCs w:val="19"/>
        </w:rPr>
        <w:t>posiada najnowszą dostępną w dniu składania ofert wersję oprogramowani</w:t>
      </w:r>
      <w:r w:rsidR="00ED5E6C" w:rsidRPr="007019BE">
        <w:rPr>
          <w:rFonts w:ascii="Fira Sans" w:hAnsi="Fira Sans"/>
          <w:noProof/>
          <w:w w:val="105"/>
          <w:sz w:val="19"/>
          <w:szCs w:val="19"/>
        </w:rPr>
        <w:t>a</w:t>
      </w:r>
      <w:r w:rsidR="00ED5E6C" w:rsidRPr="007019BE">
        <w:rPr>
          <w:rFonts w:ascii="Fira Sans" w:hAnsi="Fira Sans" w:cs="Fira Sans"/>
          <w:sz w:val="19"/>
          <w:szCs w:val="19"/>
        </w:rPr>
        <w:t xml:space="preserve"> TAK*/ NIE*,</w:t>
      </w:r>
      <w:r w:rsidRPr="007019BE">
        <w:rPr>
          <w:rFonts w:ascii="Fira Sans" w:hAnsi="Fira Sans"/>
          <w:noProof/>
          <w:w w:val="105"/>
          <w:sz w:val="19"/>
          <w:szCs w:val="19"/>
        </w:rPr>
        <w:t xml:space="preserve"> </w:t>
      </w:r>
    </w:p>
    <w:p w14:paraId="50E72CB3" w14:textId="097ED4B8" w:rsidR="00806ECF" w:rsidRPr="007019BE" w:rsidRDefault="00ED5E6C" w:rsidP="0035635F">
      <w:pPr>
        <w:pStyle w:val="Akapitzlist"/>
        <w:numPr>
          <w:ilvl w:val="1"/>
          <w:numId w:val="27"/>
        </w:numPr>
        <w:autoSpaceDE w:val="0"/>
        <w:autoSpaceDN w:val="0"/>
        <w:spacing w:before="80" w:line="240" w:lineRule="auto"/>
        <w:ind w:left="567" w:hanging="567"/>
        <w:textAlignment w:val="auto"/>
        <w:rPr>
          <w:rFonts w:ascii="Fira Sans" w:hAnsi="Fira Sans"/>
          <w:noProof/>
          <w:sz w:val="19"/>
          <w:szCs w:val="19"/>
        </w:rPr>
      </w:pPr>
      <w:r w:rsidRPr="007019BE">
        <w:rPr>
          <w:rFonts w:ascii="Fira Sans" w:hAnsi="Fira Sans"/>
          <w:noProof/>
          <w:sz w:val="19"/>
          <w:szCs w:val="19"/>
        </w:rPr>
        <w:t xml:space="preserve">dosatrczył standardową dokumentację producenta danego urządzenia </w:t>
      </w:r>
      <w:r w:rsidR="001E4633" w:rsidRPr="007019BE">
        <w:rPr>
          <w:rFonts w:ascii="Fira Sans" w:hAnsi="Fira Sans"/>
          <w:noProof/>
          <w:sz w:val="19"/>
          <w:szCs w:val="19"/>
        </w:rPr>
        <w:t>oraz instrukcję obsługi i</w:t>
      </w:r>
      <w:r w:rsidRPr="007019BE">
        <w:rPr>
          <w:rFonts w:ascii="Fira Sans" w:hAnsi="Fira Sans"/>
          <w:noProof/>
          <w:sz w:val="19"/>
          <w:szCs w:val="19"/>
        </w:rPr>
        <w:t xml:space="preserve"> d</w:t>
      </w:r>
      <w:r w:rsidR="00806ECF" w:rsidRPr="007019BE">
        <w:rPr>
          <w:rFonts w:ascii="Fira Sans" w:hAnsi="Fira Sans"/>
          <w:noProof/>
          <w:sz w:val="19"/>
          <w:szCs w:val="19"/>
        </w:rPr>
        <w:t>odatkow</w:t>
      </w:r>
      <w:r w:rsidR="00185E72" w:rsidRPr="007019BE">
        <w:rPr>
          <w:rFonts w:ascii="Fira Sans" w:hAnsi="Fira Sans"/>
          <w:noProof/>
          <w:sz w:val="19"/>
          <w:szCs w:val="19"/>
        </w:rPr>
        <w:t>e</w:t>
      </w:r>
      <w:r w:rsidR="00806ECF" w:rsidRPr="007019BE">
        <w:rPr>
          <w:rFonts w:ascii="Fira Sans" w:hAnsi="Fira Sans"/>
          <w:noProof/>
          <w:sz w:val="19"/>
          <w:szCs w:val="19"/>
        </w:rPr>
        <w:t xml:space="preserve"> element</w:t>
      </w:r>
      <w:r w:rsidR="00185E72" w:rsidRPr="007019BE">
        <w:rPr>
          <w:rFonts w:ascii="Fira Sans" w:hAnsi="Fira Sans"/>
          <w:noProof/>
          <w:sz w:val="19"/>
          <w:szCs w:val="19"/>
        </w:rPr>
        <w:t>y</w:t>
      </w:r>
      <w:r w:rsidR="00251022" w:rsidRPr="007019BE">
        <w:rPr>
          <w:rFonts w:ascii="Fira Sans" w:hAnsi="Fira Sans"/>
          <w:noProof/>
          <w:sz w:val="19"/>
          <w:szCs w:val="19"/>
        </w:rPr>
        <w:t xml:space="preserve"> </w:t>
      </w:r>
      <w:r w:rsidR="00806ECF" w:rsidRPr="007019BE">
        <w:rPr>
          <w:rFonts w:ascii="Fira Sans" w:hAnsi="Fira Sans"/>
          <w:noProof/>
          <w:sz w:val="19"/>
          <w:szCs w:val="19"/>
        </w:rPr>
        <w:t xml:space="preserve">infrastruktury sprzętowej </w:t>
      </w:r>
      <w:r w:rsidR="00185E72" w:rsidRPr="007019BE">
        <w:rPr>
          <w:rFonts w:ascii="Fira Sans" w:hAnsi="Fira Sans"/>
          <w:noProof/>
          <w:w w:val="105"/>
          <w:sz w:val="19"/>
          <w:szCs w:val="19"/>
        </w:rPr>
        <w:t xml:space="preserve">niezbędne do prawidłowego wdrożenia, podłączenia i </w:t>
      </w:r>
      <w:r w:rsidR="00185E72" w:rsidRPr="007019BE">
        <w:rPr>
          <w:rFonts w:ascii="Fira Sans" w:hAnsi="Fira Sans"/>
          <w:noProof/>
          <w:spacing w:val="-3"/>
          <w:w w:val="105"/>
          <w:sz w:val="19"/>
          <w:szCs w:val="19"/>
        </w:rPr>
        <w:t xml:space="preserve">montażu </w:t>
      </w:r>
      <w:r w:rsidR="00185E72" w:rsidRPr="007019BE">
        <w:rPr>
          <w:rFonts w:ascii="Fira Sans" w:hAnsi="Fira Sans"/>
          <w:noProof/>
          <w:sz w:val="19"/>
          <w:szCs w:val="19"/>
        </w:rPr>
        <w:t>w szafie</w:t>
      </w:r>
      <w:r w:rsidR="00185E72" w:rsidRPr="007019BE">
        <w:rPr>
          <w:rFonts w:ascii="Fira Sans" w:hAnsi="Fira Sans"/>
          <w:noProof/>
          <w:spacing w:val="-31"/>
          <w:sz w:val="19"/>
          <w:szCs w:val="19"/>
        </w:rPr>
        <w:t xml:space="preserve"> </w:t>
      </w:r>
      <w:r w:rsidR="00185E72" w:rsidRPr="007019BE">
        <w:rPr>
          <w:rFonts w:ascii="Fira Sans" w:hAnsi="Fira Sans"/>
          <w:noProof/>
          <w:sz w:val="19"/>
          <w:szCs w:val="19"/>
        </w:rPr>
        <w:t>Rack</w:t>
      </w:r>
      <w:r w:rsidR="00185E72" w:rsidRPr="007019BE">
        <w:rPr>
          <w:rFonts w:ascii="Fira Sans" w:hAnsi="Fira Sans" w:cs="Fira Sans"/>
          <w:sz w:val="19"/>
          <w:szCs w:val="19"/>
        </w:rPr>
        <w:t xml:space="preserve"> TAK*/ NIE*,</w:t>
      </w:r>
    </w:p>
    <w:p w14:paraId="35D43820" w14:textId="64D24A9D" w:rsidR="00251022" w:rsidRPr="007019BE" w:rsidRDefault="00D32E2B" w:rsidP="0035635F">
      <w:pPr>
        <w:pStyle w:val="Akapitzlist"/>
        <w:numPr>
          <w:ilvl w:val="1"/>
          <w:numId w:val="27"/>
        </w:numPr>
        <w:autoSpaceDE w:val="0"/>
        <w:autoSpaceDN w:val="0"/>
        <w:spacing w:before="80" w:line="240" w:lineRule="auto"/>
        <w:ind w:left="567" w:hanging="567"/>
        <w:textAlignment w:val="auto"/>
        <w:rPr>
          <w:rFonts w:ascii="Fira Sans" w:hAnsi="Fira Sans"/>
          <w:noProof/>
          <w:sz w:val="19"/>
          <w:szCs w:val="19"/>
        </w:rPr>
      </w:pPr>
      <w:r w:rsidRPr="007019BE">
        <w:rPr>
          <w:rFonts w:ascii="Fira Sans" w:hAnsi="Fira Sans"/>
          <w:noProof/>
          <w:sz w:val="19"/>
          <w:szCs w:val="19"/>
        </w:rPr>
        <w:t xml:space="preserve">dosatrczył </w:t>
      </w:r>
      <w:r w:rsidR="00ED5E6C" w:rsidRPr="007019BE">
        <w:rPr>
          <w:rFonts w:ascii="Fira Sans" w:hAnsi="Fira Sans"/>
          <w:noProof/>
          <w:sz w:val="19"/>
          <w:szCs w:val="19"/>
        </w:rPr>
        <w:t>s</w:t>
      </w:r>
      <w:r w:rsidR="00251022" w:rsidRPr="007019BE">
        <w:rPr>
          <w:rFonts w:ascii="Fira Sans" w:hAnsi="Fira Sans"/>
          <w:noProof/>
          <w:sz w:val="19"/>
          <w:szCs w:val="19"/>
        </w:rPr>
        <w:t xml:space="preserve">tandardową dokumentację producenta danego urządzenia </w:t>
      </w:r>
      <w:r w:rsidR="00251022" w:rsidRPr="007019BE">
        <w:rPr>
          <w:rFonts w:ascii="Fira Sans" w:hAnsi="Fira Sans" w:cs="Fira Sans"/>
          <w:sz w:val="19"/>
          <w:szCs w:val="19"/>
        </w:rPr>
        <w:t>TAK*/ NIE*,</w:t>
      </w:r>
    </w:p>
    <w:p w14:paraId="760EE030" w14:textId="32210270" w:rsidR="0047759B" w:rsidRPr="007019BE" w:rsidRDefault="00FE01A2" w:rsidP="0035635F">
      <w:pPr>
        <w:pStyle w:val="Akapitzlist"/>
        <w:numPr>
          <w:ilvl w:val="1"/>
          <w:numId w:val="27"/>
        </w:numPr>
        <w:autoSpaceDE w:val="0"/>
        <w:autoSpaceDN w:val="0"/>
        <w:spacing w:before="80" w:line="240" w:lineRule="auto"/>
        <w:ind w:left="567" w:hanging="567"/>
        <w:textAlignment w:val="auto"/>
        <w:rPr>
          <w:rFonts w:ascii="Fira Sans" w:hAnsi="Fira Sans" w:cs="Fira Sans"/>
          <w:bCs/>
          <w:sz w:val="19"/>
          <w:szCs w:val="19"/>
        </w:rPr>
      </w:pPr>
      <w:r w:rsidRPr="007019BE">
        <w:rPr>
          <w:rFonts w:ascii="Fira Sans" w:hAnsi="Fira Sans"/>
          <w:noProof/>
          <w:w w:val="105"/>
          <w:sz w:val="19"/>
          <w:szCs w:val="19"/>
        </w:rPr>
        <w:t xml:space="preserve">dokonał podłączenia i </w:t>
      </w:r>
      <w:r w:rsidRPr="007019BE">
        <w:rPr>
          <w:rFonts w:ascii="Fira Sans" w:hAnsi="Fira Sans"/>
          <w:noProof/>
          <w:spacing w:val="-3"/>
          <w:w w:val="105"/>
          <w:sz w:val="19"/>
          <w:szCs w:val="19"/>
        </w:rPr>
        <w:t>montażu</w:t>
      </w:r>
      <w:r w:rsidRPr="007019BE">
        <w:rPr>
          <w:rFonts w:ascii="Fira Sans" w:hAnsi="Fira Sans" w:cs="Fira Sans"/>
          <w:bCs/>
          <w:sz w:val="19"/>
          <w:szCs w:val="19"/>
        </w:rPr>
        <w:t xml:space="preserve"> </w:t>
      </w:r>
      <w:r w:rsidR="0035635F" w:rsidRPr="007019BE">
        <w:rPr>
          <w:rFonts w:ascii="Fira Sans" w:hAnsi="Fira Sans" w:cs="Fira Sans"/>
          <w:bCs/>
          <w:sz w:val="19"/>
          <w:szCs w:val="19"/>
        </w:rPr>
        <w:t xml:space="preserve">sprzętu </w:t>
      </w:r>
      <w:r w:rsidR="00D32E2B" w:rsidRPr="007019BE">
        <w:rPr>
          <w:rFonts w:ascii="Fira Sans" w:hAnsi="Fira Sans"/>
          <w:noProof/>
          <w:sz w:val="19"/>
          <w:szCs w:val="19"/>
        </w:rPr>
        <w:t>w szafie</w:t>
      </w:r>
      <w:r w:rsidR="00D32E2B" w:rsidRPr="007019BE">
        <w:rPr>
          <w:rFonts w:ascii="Fira Sans" w:hAnsi="Fira Sans"/>
          <w:noProof/>
          <w:spacing w:val="-31"/>
          <w:sz w:val="19"/>
          <w:szCs w:val="19"/>
        </w:rPr>
        <w:t xml:space="preserve"> </w:t>
      </w:r>
      <w:r w:rsidR="00D32E2B" w:rsidRPr="007019BE">
        <w:rPr>
          <w:rFonts w:ascii="Fira Sans" w:hAnsi="Fira Sans"/>
          <w:noProof/>
          <w:sz w:val="19"/>
          <w:szCs w:val="19"/>
        </w:rPr>
        <w:t>Rack</w:t>
      </w:r>
      <w:r w:rsidRPr="007019BE">
        <w:rPr>
          <w:rFonts w:ascii="Fira Sans" w:hAnsi="Fira Sans" w:cs="Fira Sans"/>
          <w:bCs/>
          <w:sz w:val="19"/>
          <w:szCs w:val="19"/>
        </w:rPr>
        <w:t xml:space="preserve">, sprzęt </w:t>
      </w:r>
      <w:r w:rsidR="00DC236C" w:rsidRPr="007019BE">
        <w:rPr>
          <w:rFonts w:ascii="Fira Sans" w:hAnsi="Fira Sans" w:cs="Fira Sans"/>
          <w:bCs/>
          <w:sz w:val="19"/>
          <w:szCs w:val="19"/>
        </w:rPr>
        <w:t>prawidłowo funkcjonuj</w:t>
      </w:r>
      <w:r w:rsidR="00D32E2B" w:rsidRPr="007019BE">
        <w:rPr>
          <w:rFonts w:ascii="Fira Sans" w:hAnsi="Fira Sans" w:cs="Fira Sans"/>
          <w:bCs/>
          <w:sz w:val="19"/>
          <w:szCs w:val="19"/>
        </w:rPr>
        <w:t>e</w:t>
      </w:r>
      <w:r w:rsidR="0047759B" w:rsidRPr="007019BE">
        <w:rPr>
          <w:rFonts w:ascii="Fira Sans" w:hAnsi="Fira Sans" w:cs="Fira Sans"/>
          <w:bCs/>
          <w:sz w:val="19"/>
          <w:szCs w:val="19"/>
        </w:rPr>
        <w:t xml:space="preserve"> w infrastrukturze zamawiającego - TAK/ NIE *)</w:t>
      </w:r>
    </w:p>
    <w:p w14:paraId="308AA2C5" w14:textId="77777777" w:rsidR="00CA2AE7" w:rsidRPr="007019BE" w:rsidRDefault="00CA2AE7" w:rsidP="00FB306D">
      <w:pPr>
        <w:spacing w:before="120" w:after="120" w:line="240" w:lineRule="auto"/>
        <w:rPr>
          <w:rFonts w:ascii="Fira Sans" w:hAnsi="Fira Sans"/>
          <w:b/>
          <w:bCs/>
          <w:kern w:val="1"/>
          <w:sz w:val="19"/>
          <w:szCs w:val="19"/>
        </w:rPr>
      </w:pPr>
      <w:r w:rsidRPr="007019BE">
        <w:rPr>
          <w:rFonts w:ascii="Fira Sans" w:hAnsi="Fira Sans"/>
          <w:b/>
          <w:bCs/>
          <w:kern w:val="1"/>
          <w:sz w:val="19"/>
          <w:szCs w:val="19"/>
        </w:rPr>
        <w:t>Przedmiot umowy</w:t>
      </w:r>
    </w:p>
    <w:p w14:paraId="5193374F" w14:textId="77777777" w:rsidR="00CA2AE7" w:rsidRPr="007019BE" w:rsidRDefault="00CA2AE7" w:rsidP="00132DF4">
      <w:pPr>
        <w:pStyle w:val="Akapitzlist"/>
        <w:widowControl/>
        <w:numPr>
          <w:ilvl w:val="0"/>
          <w:numId w:val="9"/>
        </w:numPr>
        <w:adjustRightInd/>
        <w:spacing w:after="160" w:line="259" w:lineRule="auto"/>
        <w:ind w:left="567" w:hanging="567"/>
        <w:contextualSpacing/>
        <w:textAlignment w:val="auto"/>
        <w:rPr>
          <w:rFonts w:ascii="Fira Sans" w:hAnsi="Fira Sans"/>
          <w:b/>
          <w:bCs/>
          <w:kern w:val="1"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Został wykonany</w:t>
      </w:r>
      <w:r w:rsidRPr="007019BE">
        <w:rPr>
          <w:rFonts w:ascii="Fira Sans" w:hAnsi="Fira Sans"/>
          <w:sz w:val="19"/>
          <w:szCs w:val="19"/>
        </w:rPr>
        <w:t xml:space="preserve"> </w:t>
      </w:r>
      <w:r w:rsidRPr="007019BE">
        <w:rPr>
          <w:rFonts w:ascii="Fira Sans" w:hAnsi="Fira Sans"/>
          <w:b/>
          <w:sz w:val="19"/>
          <w:szCs w:val="19"/>
        </w:rPr>
        <w:t>należycie</w:t>
      </w:r>
      <w:r w:rsidRPr="007019BE">
        <w:rPr>
          <w:rFonts w:ascii="Fira Sans" w:hAnsi="Fira Sans"/>
          <w:sz w:val="19"/>
          <w:szCs w:val="19"/>
        </w:rPr>
        <w:t xml:space="preserve"> *) Bez zastrzeżeń. </w:t>
      </w:r>
      <w:r w:rsidRPr="007019BE">
        <w:rPr>
          <w:rFonts w:ascii="Fira Sans" w:hAnsi="Fira Sans"/>
          <w:kern w:val="1"/>
          <w:sz w:val="19"/>
          <w:szCs w:val="19"/>
        </w:rPr>
        <w:t xml:space="preserve">Zgodnie z wymaganiami określonymi </w:t>
      </w:r>
      <w:r w:rsidRPr="007019BE">
        <w:rPr>
          <w:rFonts w:ascii="Fira Sans" w:hAnsi="Fira Sans"/>
          <w:bCs/>
          <w:kern w:val="1"/>
          <w:sz w:val="19"/>
          <w:szCs w:val="19"/>
        </w:rPr>
        <w:t>w umowie i załącznikach.</w:t>
      </w:r>
    </w:p>
    <w:p w14:paraId="60B2D297" w14:textId="6E664032" w:rsidR="00CA2AE7" w:rsidRPr="007019BE" w:rsidRDefault="00CA2AE7" w:rsidP="002474C8">
      <w:pPr>
        <w:pStyle w:val="Akapitzlist"/>
        <w:widowControl/>
        <w:numPr>
          <w:ilvl w:val="0"/>
          <w:numId w:val="9"/>
        </w:numPr>
        <w:adjustRightInd/>
        <w:spacing w:after="120" w:line="240" w:lineRule="auto"/>
        <w:ind w:left="567" w:hanging="567"/>
        <w:contextualSpacing/>
        <w:textAlignment w:val="auto"/>
        <w:rPr>
          <w:rFonts w:ascii="Fira Sans" w:hAnsi="Fira Sans"/>
          <w:kern w:val="1"/>
          <w:sz w:val="19"/>
          <w:szCs w:val="19"/>
        </w:rPr>
      </w:pPr>
      <w:r w:rsidRPr="007019BE">
        <w:rPr>
          <w:rFonts w:ascii="Fira Sans" w:hAnsi="Fira Sans"/>
          <w:b/>
          <w:sz w:val="19"/>
          <w:szCs w:val="19"/>
        </w:rPr>
        <w:t>Nie został wykonany</w:t>
      </w:r>
      <w:r w:rsidRPr="007019BE">
        <w:rPr>
          <w:rFonts w:ascii="Fira Sans" w:hAnsi="Fira Sans"/>
          <w:sz w:val="19"/>
          <w:szCs w:val="19"/>
        </w:rPr>
        <w:t xml:space="preserve"> </w:t>
      </w:r>
      <w:r w:rsidRPr="007019BE">
        <w:rPr>
          <w:rFonts w:ascii="Fira Sans" w:hAnsi="Fira Sans"/>
          <w:b/>
          <w:sz w:val="19"/>
          <w:szCs w:val="19"/>
        </w:rPr>
        <w:t>należycie</w:t>
      </w:r>
      <w:r w:rsidRPr="007019BE">
        <w:rPr>
          <w:rFonts w:ascii="Fira Sans" w:hAnsi="Fira Sans"/>
          <w:sz w:val="19"/>
          <w:szCs w:val="19"/>
        </w:rPr>
        <w:t xml:space="preserve"> *), ponieważ:</w:t>
      </w:r>
      <w:r w:rsidR="0035635F" w:rsidRPr="007019BE">
        <w:rPr>
          <w:rFonts w:ascii="Fira Sans" w:hAnsi="Fira Sans"/>
          <w:sz w:val="19"/>
          <w:szCs w:val="19"/>
        </w:rPr>
        <w:t xml:space="preserve"> </w:t>
      </w:r>
      <w:r w:rsidRPr="007019BE">
        <w:rPr>
          <w:rFonts w:ascii="Fira Sans" w:hAnsi="Fira Sans"/>
          <w:bCs/>
          <w:kern w:val="1"/>
          <w:sz w:val="19"/>
          <w:szCs w:val="19"/>
        </w:rPr>
        <w:t>………………</w:t>
      </w:r>
      <w:r w:rsidR="0035635F" w:rsidRPr="007019BE">
        <w:rPr>
          <w:rFonts w:ascii="Fira Sans" w:hAnsi="Fira Sans"/>
          <w:bCs/>
          <w:kern w:val="1"/>
          <w:sz w:val="19"/>
          <w:szCs w:val="19"/>
        </w:rPr>
        <w:t>……………………………………………….</w:t>
      </w:r>
      <w:r w:rsidRPr="007019BE">
        <w:rPr>
          <w:rFonts w:ascii="Fira Sans" w:hAnsi="Fira Sans"/>
          <w:bCs/>
          <w:kern w:val="1"/>
          <w:sz w:val="19"/>
          <w:szCs w:val="19"/>
        </w:rPr>
        <w:t>…………</w:t>
      </w:r>
    </w:p>
    <w:p w14:paraId="4745D4F4" w14:textId="69810AD1" w:rsidR="00CA2AE7" w:rsidRPr="007019BE" w:rsidRDefault="00CA2AE7" w:rsidP="00CA2AE7">
      <w:pPr>
        <w:spacing w:after="120" w:line="240" w:lineRule="auto"/>
        <w:ind w:left="57"/>
        <w:rPr>
          <w:rFonts w:ascii="Fira Sans" w:hAnsi="Fira Sans"/>
          <w:sz w:val="19"/>
          <w:szCs w:val="19"/>
        </w:rPr>
      </w:pPr>
      <w:r w:rsidRPr="007019BE">
        <w:rPr>
          <w:rFonts w:ascii="Fira Sans" w:hAnsi="Fira Sans"/>
          <w:sz w:val="19"/>
          <w:szCs w:val="19"/>
        </w:rPr>
        <w:t xml:space="preserve">Niniejszy protokół sporządzono w </w:t>
      </w:r>
      <w:r w:rsidR="00017694" w:rsidRPr="007019BE">
        <w:rPr>
          <w:rFonts w:ascii="Fira Sans" w:hAnsi="Fira Sans"/>
          <w:sz w:val="19"/>
          <w:szCs w:val="19"/>
        </w:rPr>
        <w:t>dwóch</w:t>
      </w:r>
      <w:r w:rsidRPr="007019BE">
        <w:rPr>
          <w:rFonts w:ascii="Fira Sans" w:hAnsi="Fira Sans"/>
          <w:sz w:val="19"/>
          <w:szCs w:val="19"/>
        </w:rPr>
        <w:t xml:space="preserve"> jednobrzmiących egzemplarzach, </w:t>
      </w:r>
      <w:r w:rsidR="00F31450" w:rsidRPr="007019BE">
        <w:rPr>
          <w:rFonts w:ascii="Fira Sans" w:hAnsi="Fira Sans"/>
          <w:sz w:val="19"/>
          <w:szCs w:val="19"/>
        </w:rPr>
        <w:t xml:space="preserve">po jednym </w:t>
      </w:r>
      <w:r w:rsidRPr="007019BE">
        <w:rPr>
          <w:rFonts w:ascii="Fira Sans" w:hAnsi="Fira Sans"/>
          <w:sz w:val="19"/>
          <w:szCs w:val="19"/>
        </w:rPr>
        <w:t>Zamawiającego i</w:t>
      </w:r>
      <w:r w:rsidR="0035635F" w:rsidRPr="007019BE">
        <w:rPr>
          <w:rFonts w:ascii="Fira Sans" w:hAnsi="Fira Sans"/>
          <w:sz w:val="19"/>
          <w:szCs w:val="19"/>
        </w:rPr>
        <w:t> </w:t>
      </w:r>
      <w:r w:rsidRPr="007019BE">
        <w:rPr>
          <w:rFonts w:ascii="Fira Sans" w:hAnsi="Fira Sans"/>
          <w:sz w:val="19"/>
          <w:szCs w:val="19"/>
        </w:rPr>
        <w:t>dla Wykonawcy.</w:t>
      </w:r>
    </w:p>
    <w:p w14:paraId="5D077645" w14:textId="77777777" w:rsidR="00F31450" w:rsidRPr="007019BE" w:rsidRDefault="00C10622" w:rsidP="00F31450">
      <w:pPr>
        <w:spacing w:after="120" w:line="240" w:lineRule="auto"/>
        <w:ind w:left="57"/>
        <w:rPr>
          <w:rFonts w:ascii="Fira Sans" w:hAnsi="Fira Sans"/>
          <w:i/>
          <w:sz w:val="19"/>
          <w:szCs w:val="19"/>
        </w:rPr>
      </w:pPr>
      <w:r w:rsidRPr="007019BE">
        <w:rPr>
          <w:rFonts w:ascii="Fira Sans" w:hAnsi="Fira Sans"/>
          <w:i/>
          <w:sz w:val="19"/>
          <w:szCs w:val="19"/>
        </w:rPr>
        <w:t>*</w:t>
      </w:r>
      <w:r w:rsidR="00F31450" w:rsidRPr="007019BE">
        <w:rPr>
          <w:rFonts w:ascii="Fira Sans" w:hAnsi="Fira Sans"/>
          <w:i/>
          <w:sz w:val="19"/>
          <w:szCs w:val="19"/>
        </w:rPr>
        <w:t>) niepotrzebne skreślić.</w:t>
      </w:r>
    </w:p>
    <w:p w14:paraId="20041118" w14:textId="77777777" w:rsidR="007D7953" w:rsidRPr="007019BE" w:rsidRDefault="007D7953" w:rsidP="007D7953">
      <w:pPr>
        <w:spacing w:after="120" w:line="240" w:lineRule="auto"/>
        <w:rPr>
          <w:rFonts w:ascii="Fira Sans" w:hAnsi="Fira Sans"/>
          <w:b/>
          <w:kern w:val="1"/>
          <w:sz w:val="19"/>
          <w:szCs w:val="19"/>
        </w:rPr>
      </w:pPr>
      <w:r w:rsidRPr="007019BE">
        <w:rPr>
          <w:rFonts w:ascii="Fira Sans" w:hAnsi="Fira Sans"/>
          <w:b/>
          <w:kern w:val="1"/>
          <w:sz w:val="19"/>
          <w:szCs w:val="19"/>
        </w:rPr>
        <w:t xml:space="preserve">W imieniu </w:t>
      </w:r>
      <w:r w:rsidR="006651A9" w:rsidRPr="007019BE">
        <w:rPr>
          <w:rFonts w:ascii="Fira Sans" w:hAnsi="Fira Sans"/>
          <w:b/>
          <w:kern w:val="1"/>
          <w:sz w:val="19"/>
          <w:szCs w:val="19"/>
        </w:rPr>
        <w:t>Zamawiającego</w:t>
      </w:r>
      <w:r w:rsidRPr="007019BE">
        <w:rPr>
          <w:rFonts w:ascii="Fira Sans" w:hAnsi="Fira Sans"/>
          <w:b/>
          <w:kern w:val="1"/>
          <w:sz w:val="19"/>
          <w:szCs w:val="19"/>
        </w:rPr>
        <w:tab/>
      </w:r>
      <w:r w:rsidRPr="007019BE">
        <w:rPr>
          <w:rFonts w:ascii="Fira Sans" w:hAnsi="Fira Sans"/>
          <w:b/>
          <w:kern w:val="1"/>
          <w:sz w:val="19"/>
          <w:szCs w:val="19"/>
        </w:rPr>
        <w:tab/>
      </w:r>
      <w:r w:rsidRPr="007019BE">
        <w:rPr>
          <w:rFonts w:ascii="Fira Sans" w:hAnsi="Fira Sans"/>
          <w:b/>
          <w:kern w:val="1"/>
          <w:sz w:val="19"/>
          <w:szCs w:val="19"/>
        </w:rPr>
        <w:tab/>
      </w:r>
      <w:r w:rsidRPr="007019BE">
        <w:rPr>
          <w:rFonts w:ascii="Fira Sans" w:hAnsi="Fira Sans"/>
          <w:b/>
          <w:kern w:val="1"/>
          <w:sz w:val="19"/>
          <w:szCs w:val="19"/>
        </w:rPr>
        <w:tab/>
      </w:r>
      <w:r w:rsidRPr="007019BE">
        <w:rPr>
          <w:rFonts w:ascii="Fira Sans" w:hAnsi="Fira Sans"/>
          <w:b/>
          <w:kern w:val="1"/>
          <w:sz w:val="19"/>
          <w:szCs w:val="19"/>
        </w:rPr>
        <w:tab/>
      </w:r>
      <w:r w:rsidRPr="007019BE">
        <w:rPr>
          <w:rFonts w:ascii="Fira Sans" w:hAnsi="Fira Sans"/>
          <w:b/>
          <w:kern w:val="1"/>
          <w:sz w:val="19"/>
          <w:szCs w:val="19"/>
        </w:rPr>
        <w:tab/>
        <w:t>W imieniu Wykonawcy</w:t>
      </w:r>
    </w:p>
    <w:p w14:paraId="57109391" w14:textId="2C7852C7" w:rsidR="007D7953" w:rsidRPr="007019BE" w:rsidRDefault="007D7953" w:rsidP="000512C3">
      <w:pPr>
        <w:spacing w:before="60" w:line="240" w:lineRule="auto"/>
        <w:rPr>
          <w:rFonts w:ascii="Fira Sans" w:hAnsi="Fira Sans"/>
          <w:i/>
          <w:kern w:val="1"/>
          <w:sz w:val="19"/>
          <w:szCs w:val="19"/>
        </w:rPr>
      </w:pPr>
      <w:r w:rsidRPr="007019BE">
        <w:rPr>
          <w:rFonts w:ascii="Fira Sans" w:hAnsi="Fira Sans"/>
          <w:i/>
          <w:kern w:val="1"/>
          <w:sz w:val="19"/>
          <w:szCs w:val="19"/>
        </w:rPr>
        <w:t>data, podpis</w:t>
      </w:r>
      <w:r w:rsidRPr="007019BE">
        <w:rPr>
          <w:rFonts w:ascii="Fira Sans" w:hAnsi="Fira Sans"/>
          <w:i/>
          <w:kern w:val="1"/>
          <w:sz w:val="19"/>
          <w:szCs w:val="19"/>
        </w:rPr>
        <w:tab/>
      </w:r>
      <w:r w:rsidRPr="007019BE">
        <w:rPr>
          <w:rFonts w:ascii="Fira Sans" w:hAnsi="Fira Sans"/>
          <w:i/>
          <w:kern w:val="1"/>
          <w:sz w:val="19"/>
          <w:szCs w:val="19"/>
        </w:rPr>
        <w:tab/>
      </w:r>
      <w:r w:rsidRPr="007019BE">
        <w:rPr>
          <w:rFonts w:ascii="Fira Sans" w:hAnsi="Fira Sans"/>
          <w:i/>
          <w:kern w:val="1"/>
          <w:sz w:val="19"/>
          <w:szCs w:val="19"/>
        </w:rPr>
        <w:tab/>
      </w:r>
      <w:r w:rsidR="000512C3" w:rsidRPr="007019BE">
        <w:rPr>
          <w:rFonts w:ascii="Fira Sans" w:hAnsi="Fira Sans"/>
          <w:i/>
          <w:kern w:val="1"/>
          <w:sz w:val="19"/>
          <w:szCs w:val="19"/>
        </w:rPr>
        <w:tab/>
      </w:r>
      <w:r w:rsidRPr="007019BE">
        <w:rPr>
          <w:rFonts w:ascii="Fira Sans" w:hAnsi="Fira Sans"/>
          <w:i/>
          <w:kern w:val="1"/>
          <w:sz w:val="19"/>
          <w:szCs w:val="19"/>
        </w:rPr>
        <w:tab/>
      </w:r>
      <w:r w:rsidR="00017694" w:rsidRPr="007019BE">
        <w:rPr>
          <w:rFonts w:ascii="Fira Sans" w:hAnsi="Fira Sans"/>
          <w:i/>
          <w:kern w:val="1"/>
          <w:sz w:val="19"/>
          <w:szCs w:val="19"/>
        </w:rPr>
        <w:tab/>
      </w:r>
      <w:r w:rsidRPr="007019BE">
        <w:rPr>
          <w:rFonts w:ascii="Fira Sans" w:hAnsi="Fira Sans"/>
          <w:i/>
          <w:kern w:val="1"/>
          <w:sz w:val="19"/>
          <w:szCs w:val="19"/>
        </w:rPr>
        <w:tab/>
      </w:r>
      <w:r w:rsidRPr="007019BE">
        <w:rPr>
          <w:rFonts w:ascii="Fira Sans" w:hAnsi="Fira Sans"/>
          <w:i/>
          <w:kern w:val="1"/>
          <w:sz w:val="19"/>
          <w:szCs w:val="19"/>
        </w:rPr>
        <w:tab/>
      </w:r>
      <w:r w:rsidRPr="007019BE">
        <w:rPr>
          <w:rFonts w:ascii="Fira Sans" w:hAnsi="Fira Sans"/>
          <w:i/>
          <w:kern w:val="1"/>
          <w:sz w:val="19"/>
          <w:szCs w:val="19"/>
        </w:rPr>
        <w:tab/>
        <w:t>data, podpis</w:t>
      </w:r>
    </w:p>
    <w:p w14:paraId="14ADED66" w14:textId="77777777" w:rsidR="009F4A64" w:rsidRPr="007019BE" w:rsidRDefault="009F4A64">
      <w:pPr>
        <w:widowControl/>
        <w:adjustRightInd/>
        <w:spacing w:line="240" w:lineRule="auto"/>
        <w:jc w:val="left"/>
        <w:textAlignment w:val="auto"/>
        <w:rPr>
          <w:rFonts w:ascii="Fira Sans" w:hAnsi="Fira Sans"/>
          <w:sz w:val="19"/>
          <w:szCs w:val="19"/>
        </w:rPr>
      </w:pPr>
    </w:p>
    <w:p w14:paraId="3B3D8BDA" w14:textId="77777777" w:rsidR="009F4A64" w:rsidRPr="007019BE" w:rsidRDefault="009F4A64">
      <w:pPr>
        <w:widowControl/>
        <w:adjustRightInd/>
        <w:spacing w:line="240" w:lineRule="auto"/>
        <w:jc w:val="left"/>
        <w:textAlignment w:val="auto"/>
        <w:rPr>
          <w:rFonts w:ascii="Fira Sans" w:hAnsi="Fira Sans"/>
          <w:sz w:val="19"/>
          <w:szCs w:val="19"/>
        </w:rPr>
      </w:pPr>
    </w:p>
    <w:sectPr w:rsidR="009F4A64" w:rsidRPr="007019BE" w:rsidSect="00EE7293">
      <w:headerReference w:type="default" r:id="rId11"/>
      <w:footerReference w:type="even" r:id="rId12"/>
      <w:pgSz w:w="11906" w:h="16838" w:code="9"/>
      <w:pgMar w:top="1599" w:right="1418" w:bottom="1225" w:left="1418" w:header="709" w:footer="87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2ED64" w14:textId="77777777" w:rsidR="008C0369" w:rsidRDefault="008C0369">
      <w:r>
        <w:separator/>
      </w:r>
    </w:p>
  </w:endnote>
  <w:endnote w:type="continuationSeparator" w:id="0">
    <w:p w14:paraId="788EBF54" w14:textId="77777777" w:rsidR="008C0369" w:rsidRDefault="008C0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StarSymbol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A7E51" w14:textId="77777777" w:rsidR="00947F69" w:rsidRDefault="00947F69" w:rsidP="000572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8CB806" w14:textId="77777777" w:rsidR="00947F69" w:rsidRDefault="00947F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672BE" w14:textId="77777777" w:rsidR="008C0369" w:rsidRDefault="008C0369">
      <w:r>
        <w:separator/>
      </w:r>
    </w:p>
  </w:footnote>
  <w:footnote w:type="continuationSeparator" w:id="0">
    <w:p w14:paraId="3669CE45" w14:textId="77777777" w:rsidR="008C0369" w:rsidRDefault="008C0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81B01" w14:textId="55D1375D" w:rsidR="00FF5BCA" w:rsidRPr="00FF5BCA" w:rsidRDefault="00FF5BCA" w:rsidP="00FF5BCA">
    <w:pPr>
      <w:pStyle w:val="Nagwek"/>
      <w:jc w:val="right"/>
      <w:rPr>
        <w:rFonts w:ascii="Fira Sans" w:hAnsi="Fira Sans"/>
        <w:sz w:val="18"/>
        <w:szCs w:val="18"/>
      </w:rPr>
    </w:pPr>
    <w:r>
      <w:tab/>
    </w:r>
    <w:r w:rsidRPr="00FF5BCA">
      <w:rPr>
        <w:rFonts w:ascii="Fira Sans" w:hAnsi="Fira Sans"/>
        <w:sz w:val="18"/>
        <w:szCs w:val="18"/>
      </w:rPr>
      <w:t>Załącznik nr 3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FB2459A"/>
    <w:name w:val="WW8Num4"/>
    <w:lvl w:ilvl="0">
      <w:start w:val="1"/>
      <w:numFmt w:val="decimal"/>
      <w:lvlText w:val="%1)"/>
      <w:lvlJc w:val="left"/>
      <w:pPr>
        <w:tabs>
          <w:tab w:val="num" w:pos="1726"/>
        </w:tabs>
        <w:ind w:left="1726" w:hanging="60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16"/>
        </w:tabs>
        <w:ind w:left="2116" w:hanging="283"/>
      </w:pPr>
      <w:rPr>
        <w:rFonts w:ascii="Symbol" w:hAnsi="Symbol" w:hint="default"/>
        <w:color w:val="800000"/>
        <w:sz w:val="16"/>
        <w:szCs w:val="16"/>
      </w:rPr>
    </w:lvl>
    <w:lvl w:ilvl="2">
      <w:start w:val="1"/>
      <w:numFmt w:val="bullet"/>
      <w:lvlText w:val=""/>
      <w:lvlJc w:val="left"/>
      <w:pPr>
        <w:tabs>
          <w:tab w:val="num" w:pos="2823"/>
        </w:tabs>
        <w:ind w:left="2823" w:hanging="283"/>
      </w:pPr>
      <w:rPr>
        <w:rFonts w:ascii="Symbol" w:hAnsi="Symbol" w:hint="default"/>
        <w:color w:val="800000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num" w:pos="3530"/>
        </w:tabs>
        <w:ind w:left="3530" w:hanging="283"/>
      </w:pPr>
      <w:rPr>
        <w:rFonts w:ascii="Symbol" w:hAnsi="Symbol" w:hint="default"/>
        <w:color w:val="800000"/>
        <w:sz w:val="16"/>
        <w:szCs w:val="16"/>
      </w:rPr>
    </w:lvl>
    <w:lvl w:ilvl="4">
      <w:start w:val="1"/>
      <w:numFmt w:val="bullet"/>
      <w:lvlText w:val=""/>
      <w:lvlJc w:val="left"/>
      <w:pPr>
        <w:tabs>
          <w:tab w:val="num" w:pos="4237"/>
        </w:tabs>
        <w:ind w:left="4237" w:hanging="283"/>
      </w:pPr>
      <w:rPr>
        <w:rFonts w:ascii="Symbol" w:hAnsi="Symbol" w:hint="default"/>
        <w:color w:val="800000"/>
        <w:sz w:val="16"/>
        <w:szCs w:val="16"/>
      </w:rPr>
    </w:lvl>
    <w:lvl w:ilvl="5">
      <w:start w:val="1"/>
      <w:numFmt w:val="bullet"/>
      <w:lvlText w:val=""/>
      <w:lvlJc w:val="left"/>
      <w:pPr>
        <w:tabs>
          <w:tab w:val="num" w:pos="4944"/>
        </w:tabs>
        <w:ind w:left="4944" w:hanging="283"/>
      </w:pPr>
      <w:rPr>
        <w:rFonts w:ascii="Symbol" w:hAnsi="Symbol" w:hint="default"/>
        <w:color w:val="800000"/>
        <w:sz w:val="16"/>
        <w:szCs w:val="16"/>
      </w:rPr>
    </w:lvl>
    <w:lvl w:ilvl="6">
      <w:start w:val="1"/>
      <w:numFmt w:val="bullet"/>
      <w:lvlText w:val=""/>
      <w:lvlJc w:val="left"/>
      <w:pPr>
        <w:tabs>
          <w:tab w:val="num" w:pos="5651"/>
        </w:tabs>
        <w:ind w:left="5651" w:hanging="283"/>
      </w:pPr>
      <w:rPr>
        <w:rFonts w:ascii="Symbol" w:hAnsi="Symbol" w:hint="default"/>
        <w:color w:val="800000"/>
        <w:sz w:val="16"/>
        <w:szCs w:val="16"/>
      </w:rPr>
    </w:lvl>
    <w:lvl w:ilvl="7">
      <w:start w:val="1"/>
      <w:numFmt w:val="bullet"/>
      <w:lvlText w:val=""/>
      <w:lvlJc w:val="left"/>
      <w:pPr>
        <w:tabs>
          <w:tab w:val="num" w:pos="6358"/>
        </w:tabs>
        <w:ind w:left="6358" w:hanging="283"/>
      </w:pPr>
      <w:rPr>
        <w:rFonts w:ascii="Symbol" w:hAnsi="Symbol" w:hint="default"/>
        <w:color w:val="800000"/>
        <w:sz w:val="16"/>
        <w:szCs w:val="16"/>
      </w:rPr>
    </w:lvl>
    <w:lvl w:ilvl="8">
      <w:start w:val="1"/>
      <w:numFmt w:val="bullet"/>
      <w:lvlText w:val=""/>
      <w:lvlJc w:val="left"/>
      <w:pPr>
        <w:tabs>
          <w:tab w:val="num" w:pos="7065"/>
        </w:tabs>
        <w:ind w:left="7065" w:hanging="283"/>
      </w:pPr>
      <w:rPr>
        <w:rFonts w:ascii="Symbol" w:hAnsi="Symbol" w:hint="default"/>
        <w:color w:val="800000"/>
        <w:sz w:val="16"/>
        <w:szCs w:val="16"/>
      </w:rPr>
    </w:lvl>
  </w:abstractNum>
  <w:abstractNum w:abstractNumId="1" w15:restartNumberingAfterBreak="0">
    <w:nsid w:val="00000002"/>
    <w:multiLevelType w:val="singleLevel"/>
    <w:tmpl w:val="1C8C8F62"/>
    <w:name w:val="WW8Num58"/>
    <w:lvl w:ilvl="0">
      <w:start w:val="1"/>
      <w:numFmt w:val="bullet"/>
      <w:lvlText w:val=""/>
      <w:lvlJc w:val="left"/>
      <w:pPr>
        <w:tabs>
          <w:tab w:val="num" w:pos="1855"/>
        </w:tabs>
        <w:ind w:left="1855" w:hanging="360"/>
      </w:pPr>
      <w:rPr>
        <w:rFonts w:ascii="Fira Sans" w:hAnsi="Fira Sans" w:cs="StarSymbol" w:hint="default"/>
        <w:sz w:val="19"/>
        <w:szCs w:val="19"/>
      </w:r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5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648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008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368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728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0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48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08" w:hanging="360"/>
      </w:pPr>
      <w:rPr>
        <w:rFonts w:cs="Times New Roman" w:hint="default"/>
      </w:rPr>
    </w:lvl>
  </w:abstractNum>
  <w:abstractNum w:abstractNumId="4" w15:restartNumberingAfterBreak="0">
    <w:nsid w:val="00000006"/>
    <w:multiLevelType w:val="multilevel"/>
    <w:tmpl w:val="ABBCCAF8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1B1A19A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7" w15:restartNumberingAfterBreak="0">
    <w:nsid w:val="00000009"/>
    <w:multiLevelType w:val="multilevel"/>
    <w:tmpl w:val="25CA336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1413" w:hanging="705"/>
      </w:pPr>
      <w:rPr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0" w15:restartNumberingAfterBreak="0">
    <w:nsid w:val="0000000C"/>
    <w:multiLevelType w:val="singleLevel"/>
    <w:tmpl w:val="0000000C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color w:val="auto"/>
        <w:szCs w:val="24"/>
      </w:rPr>
    </w:lvl>
  </w:abstractNum>
  <w:abstractNum w:abstractNumId="11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F"/>
    <w:multiLevelType w:val="multilevel"/>
    <w:tmpl w:val="FFB21BC8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19"/>
        <w:szCs w:val="19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3"/>
    <w:multiLevelType w:val="singleLevel"/>
    <w:tmpl w:val="6628AD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5" w15:restartNumberingAfterBreak="0">
    <w:nsid w:val="00000016"/>
    <w:multiLevelType w:val="multilevel"/>
    <w:tmpl w:val="00000016"/>
    <w:name w:val="WWNum22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4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42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2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26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42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00000019"/>
    <w:multiLevelType w:val="singleLevel"/>
    <w:tmpl w:val="14401F0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17" w15:restartNumberingAfterBreak="0">
    <w:nsid w:val="0000001A"/>
    <w:multiLevelType w:val="singleLevel"/>
    <w:tmpl w:val="0000001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i/>
      </w:rPr>
    </w:lvl>
  </w:abstractNum>
  <w:abstractNum w:abstractNumId="18" w15:restartNumberingAfterBreak="0">
    <w:nsid w:val="00000027"/>
    <w:multiLevelType w:val="multilevel"/>
    <w:tmpl w:val="00000027"/>
    <w:lvl w:ilvl="0">
      <w:start w:val="1"/>
      <w:numFmt w:val="decimal"/>
      <w:pStyle w:val="ustp-umowy"/>
      <w:lvlText w:val="%1."/>
      <w:lvlJc w:val="left"/>
      <w:pPr>
        <w:tabs>
          <w:tab w:val="num" w:pos="766"/>
        </w:tabs>
        <w:ind w:left="766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9" w15:restartNumberingAfterBreak="0">
    <w:nsid w:val="01C468A2"/>
    <w:multiLevelType w:val="hybridMultilevel"/>
    <w:tmpl w:val="969A040A"/>
    <w:name w:val="WW8Num582"/>
    <w:lvl w:ilvl="0" w:tplc="D818AA0C">
      <w:start w:val="1"/>
      <w:numFmt w:val="lowerLetter"/>
      <w:lvlText w:val="%1."/>
      <w:lvlJc w:val="left"/>
      <w:pPr>
        <w:tabs>
          <w:tab w:val="num" w:pos="1855"/>
        </w:tabs>
        <w:ind w:left="185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3311A12"/>
    <w:multiLevelType w:val="hybridMultilevel"/>
    <w:tmpl w:val="A8622594"/>
    <w:lvl w:ilvl="0" w:tplc="25266B30">
      <w:start w:val="1"/>
      <w:numFmt w:val="decimal"/>
      <w:lvlText w:val="%1)"/>
      <w:lvlJc w:val="left"/>
      <w:pPr>
        <w:ind w:left="871" w:hanging="442"/>
        <w:jc w:val="left"/>
      </w:pPr>
      <w:rPr>
        <w:rFonts w:hint="default"/>
        <w:spacing w:val="-46"/>
        <w:w w:val="97"/>
      </w:rPr>
    </w:lvl>
    <w:lvl w:ilvl="1" w:tplc="A6547138">
      <w:numFmt w:val="bullet"/>
      <w:lvlText w:val="•"/>
      <w:lvlJc w:val="left"/>
      <w:pPr>
        <w:ind w:left="1726" w:hanging="442"/>
      </w:pPr>
      <w:rPr>
        <w:rFonts w:hint="default"/>
      </w:rPr>
    </w:lvl>
    <w:lvl w:ilvl="2" w:tplc="0FDCE2AE">
      <w:numFmt w:val="bullet"/>
      <w:lvlText w:val="•"/>
      <w:lvlJc w:val="left"/>
      <w:pPr>
        <w:ind w:left="2572" w:hanging="442"/>
      </w:pPr>
      <w:rPr>
        <w:rFonts w:hint="default"/>
      </w:rPr>
    </w:lvl>
    <w:lvl w:ilvl="3" w:tplc="B66CF4C2">
      <w:numFmt w:val="bullet"/>
      <w:lvlText w:val="•"/>
      <w:lvlJc w:val="left"/>
      <w:pPr>
        <w:ind w:left="3418" w:hanging="442"/>
      </w:pPr>
      <w:rPr>
        <w:rFonts w:hint="default"/>
      </w:rPr>
    </w:lvl>
    <w:lvl w:ilvl="4" w:tplc="63644B30">
      <w:numFmt w:val="bullet"/>
      <w:lvlText w:val="•"/>
      <w:lvlJc w:val="left"/>
      <w:pPr>
        <w:ind w:left="4264" w:hanging="442"/>
      </w:pPr>
      <w:rPr>
        <w:rFonts w:hint="default"/>
      </w:rPr>
    </w:lvl>
    <w:lvl w:ilvl="5" w:tplc="F67CB25C">
      <w:numFmt w:val="bullet"/>
      <w:lvlText w:val="•"/>
      <w:lvlJc w:val="left"/>
      <w:pPr>
        <w:ind w:left="5110" w:hanging="442"/>
      </w:pPr>
      <w:rPr>
        <w:rFonts w:hint="default"/>
      </w:rPr>
    </w:lvl>
    <w:lvl w:ilvl="6" w:tplc="F962ED4A">
      <w:numFmt w:val="bullet"/>
      <w:lvlText w:val="•"/>
      <w:lvlJc w:val="left"/>
      <w:pPr>
        <w:ind w:left="5956" w:hanging="442"/>
      </w:pPr>
      <w:rPr>
        <w:rFonts w:hint="default"/>
      </w:rPr>
    </w:lvl>
    <w:lvl w:ilvl="7" w:tplc="D48A4082">
      <w:numFmt w:val="bullet"/>
      <w:lvlText w:val="•"/>
      <w:lvlJc w:val="left"/>
      <w:pPr>
        <w:ind w:left="6802" w:hanging="442"/>
      </w:pPr>
      <w:rPr>
        <w:rFonts w:hint="default"/>
      </w:rPr>
    </w:lvl>
    <w:lvl w:ilvl="8" w:tplc="433A9E04">
      <w:numFmt w:val="bullet"/>
      <w:lvlText w:val="•"/>
      <w:lvlJc w:val="left"/>
      <w:pPr>
        <w:ind w:left="7648" w:hanging="442"/>
      </w:pPr>
      <w:rPr>
        <w:rFonts w:hint="default"/>
      </w:rPr>
    </w:lvl>
  </w:abstractNum>
  <w:abstractNum w:abstractNumId="21" w15:restartNumberingAfterBreak="0">
    <w:nsid w:val="06C44DFA"/>
    <w:multiLevelType w:val="hybridMultilevel"/>
    <w:tmpl w:val="20D298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90C47FC"/>
    <w:multiLevelType w:val="multilevel"/>
    <w:tmpl w:val="1396AB9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19"/>
        <w:szCs w:val="19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3" w15:restartNumberingAfterBreak="0">
    <w:nsid w:val="0A0462B3"/>
    <w:multiLevelType w:val="hybridMultilevel"/>
    <w:tmpl w:val="4DC4BF12"/>
    <w:lvl w:ilvl="0" w:tplc="784EB5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495519"/>
    <w:multiLevelType w:val="hybridMultilevel"/>
    <w:tmpl w:val="DF0EA4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1EF2966"/>
    <w:multiLevelType w:val="multilevel"/>
    <w:tmpl w:val="CAB4184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z w:val="19"/>
        <w:szCs w:val="19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6" w15:restartNumberingAfterBreak="0">
    <w:nsid w:val="1B4B52BE"/>
    <w:multiLevelType w:val="multilevel"/>
    <w:tmpl w:val="EE08297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19"/>
        <w:szCs w:val="19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7" w15:restartNumberingAfterBreak="0">
    <w:nsid w:val="1F2740B4"/>
    <w:multiLevelType w:val="hybridMultilevel"/>
    <w:tmpl w:val="56822566"/>
    <w:lvl w:ilvl="0" w:tplc="22F0DC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1F19E7"/>
    <w:multiLevelType w:val="hybridMultilevel"/>
    <w:tmpl w:val="7728D63C"/>
    <w:lvl w:ilvl="0" w:tplc="784EB5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917786"/>
    <w:multiLevelType w:val="hybridMultilevel"/>
    <w:tmpl w:val="2834CB36"/>
    <w:lvl w:ilvl="0" w:tplc="6D8068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</w:rPr>
    </w:lvl>
    <w:lvl w:ilvl="1" w:tplc="325C5C9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30" w15:restartNumberingAfterBreak="0">
    <w:nsid w:val="303407BC"/>
    <w:multiLevelType w:val="hybridMultilevel"/>
    <w:tmpl w:val="02F4BE36"/>
    <w:lvl w:ilvl="0" w:tplc="0668455C">
      <w:start w:val="1"/>
      <w:numFmt w:val="decimal"/>
      <w:lvlText w:val="%1."/>
      <w:lvlJc w:val="left"/>
      <w:pPr>
        <w:ind w:left="1287" w:hanging="360"/>
      </w:pPr>
      <w:rPr>
        <w:strike w:val="0"/>
      </w:rPr>
    </w:lvl>
    <w:lvl w:ilvl="1" w:tplc="C75A4AF2">
      <w:start w:val="1"/>
      <w:numFmt w:val="decimal"/>
      <w:lvlText w:val="%2)"/>
      <w:lvlJc w:val="left"/>
      <w:pPr>
        <w:ind w:left="2007" w:hanging="360"/>
      </w:pPr>
      <w:rPr>
        <w:rFonts w:ascii="Fira Sans" w:hAnsi="Fira Sans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383B7074"/>
    <w:multiLevelType w:val="multilevel"/>
    <w:tmpl w:val="B8F2B69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sz w:val="19"/>
        <w:szCs w:val="19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2" w15:restartNumberingAfterBreak="0">
    <w:nsid w:val="49841352"/>
    <w:multiLevelType w:val="hybridMultilevel"/>
    <w:tmpl w:val="CCCAFF82"/>
    <w:name w:val="WW8Num42"/>
    <w:lvl w:ilvl="0" w:tplc="1DE0748C">
      <w:start w:val="1"/>
      <w:numFmt w:val="lowerLetter"/>
      <w:lvlText w:val="%1)"/>
      <w:lvlJc w:val="left"/>
      <w:pPr>
        <w:tabs>
          <w:tab w:val="num" w:pos="1855"/>
        </w:tabs>
        <w:ind w:left="1855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A7F3C6D"/>
    <w:multiLevelType w:val="hybridMultilevel"/>
    <w:tmpl w:val="B1547F6C"/>
    <w:lvl w:ilvl="0" w:tplc="D1B490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1B3153"/>
    <w:multiLevelType w:val="hybridMultilevel"/>
    <w:tmpl w:val="E544DD04"/>
    <w:lvl w:ilvl="0" w:tplc="21BA4850">
      <w:start w:val="1"/>
      <w:numFmt w:val="decimal"/>
      <w:pStyle w:val="Wyliczanka1"/>
      <w:lvlText w:val="%1."/>
      <w:lvlJc w:val="left"/>
      <w:pPr>
        <w:ind w:left="360" w:hanging="360"/>
      </w:pPr>
    </w:lvl>
    <w:lvl w:ilvl="1" w:tplc="8AF2F7DC">
      <w:start w:val="1"/>
      <w:numFmt w:val="lowerLetter"/>
      <w:pStyle w:val="Wyliczanka2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A90345"/>
    <w:multiLevelType w:val="hybridMultilevel"/>
    <w:tmpl w:val="52F28C06"/>
    <w:lvl w:ilvl="0" w:tplc="7CA447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57D6403"/>
    <w:multiLevelType w:val="singleLevel"/>
    <w:tmpl w:val="13F28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7" w15:restartNumberingAfterBreak="0">
    <w:nsid w:val="5C6F4F61"/>
    <w:multiLevelType w:val="hybridMultilevel"/>
    <w:tmpl w:val="A6905FF2"/>
    <w:lvl w:ilvl="0" w:tplc="42263F76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B6CE2"/>
    <w:multiLevelType w:val="hybridMultilevel"/>
    <w:tmpl w:val="2736CA42"/>
    <w:lvl w:ilvl="0" w:tplc="13DA1A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1"/>
  </w:num>
  <w:num w:numId="3">
    <w:abstractNumId w:val="27"/>
  </w:num>
  <w:num w:numId="4">
    <w:abstractNumId w:val="33"/>
  </w:num>
  <w:num w:numId="5">
    <w:abstractNumId w:val="36"/>
  </w:num>
  <w:num w:numId="6">
    <w:abstractNumId w:val="29"/>
  </w:num>
  <w:num w:numId="7">
    <w:abstractNumId w:val="18"/>
  </w:num>
  <w:num w:numId="8">
    <w:abstractNumId w:val="30"/>
  </w:num>
  <w:num w:numId="9">
    <w:abstractNumId w:val="38"/>
  </w:num>
  <w:num w:numId="10">
    <w:abstractNumId w:val="35"/>
  </w:num>
  <w:num w:numId="11">
    <w:abstractNumId w:val="24"/>
  </w:num>
  <w:num w:numId="12">
    <w:abstractNumId w:val="34"/>
  </w:num>
  <w:num w:numId="13">
    <w:abstractNumId w:val="2"/>
  </w:num>
  <w:num w:numId="14">
    <w:abstractNumId w:val="4"/>
  </w:num>
  <w:num w:numId="15">
    <w:abstractNumId w:val="7"/>
  </w:num>
  <w:num w:numId="16">
    <w:abstractNumId w:val="8"/>
  </w:num>
  <w:num w:numId="17">
    <w:abstractNumId w:val="9"/>
  </w:num>
  <w:num w:numId="18">
    <w:abstractNumId w:val="12"/>
  </w:num>
  <w:num w:numId="19">
    <w:abstractNumId w:val="14"/>
  </w:num>
  <w:num w:numId="20">
    <w:abstractNumId w:val="28"/>
  </w:num>
  <w:num w:numId="21">
    <w:abstractNumId w:val="11"/>
  </w:num>
  <w:num w:numId="22">
    <w:abstractNumId w:val="23"/>
  </w:num>
  <w:num w:numId="23">
    <w:abstractNumId w:val="5"/>
  </w:num>
  <w:num w:numId="24">
    <w:abstractNumId w:val="15"/>
  </w:num>
  <w:num w:numId="25">
    <w:abstractNumId w:val="19"/>
  </w:num>
  <w:num w:numId="26">
    <w:abstractNumId w:val="20"/>
  </w:num>
  <w:num w:numId="27">
    <w:abstractNumId w:val="22"/>
  </w:num>
  <w:num w:numId="28">
    <w:abstractNumId w:val="26"/>
  </w:num>
  <w:num w:numId="29">
    <w:abstractNumId w:val="25"/>
  </w:num>
  <w:num w:numId="30">
    <w:abstractNumId w:val="3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41"/>
    <w:rsid w:val="00000555"/>
    <w:rsid w:val="00000624"/>
    <w:rsid w:val="00000E1B"/>
    <w:rsid w:val="000011F6"/>
    <w:rsid w:val="00002FED"/>
    <w:rsid w:val="00003494"/>
    <w:rsid w:val="00010912"/>
    <w:rsid w:val="00011986"/>
    <w:rsid w:val="0001273F"/>
    <w:rsid w:val="00012D37"/>
    <w:rsid w:val="0001339F"/>
    <w:rsid w:val="000136FD"/>
    <w:rsid w:val="00013B4F"/>
    <w:rsid w:val="0001562E"/>
    <w:rsid w:val="00015B45"/>
    <w:rsid w:val="00016CF3"/>
    <w:rsid w:val="00017239"/>
    <w:rsid w:val="00017694"/>
    <w:rsid w:val="00017A22"/>
    <w:rsid w:val="00020650"/>
    <w:rsid w:val="00020FE1"/>
    <w:rsid w:val="0002112B"/>
    <w:rsid w:val="000258D0"/>
    <w:rsid w:val="00027682"/>
    <w:rsid w:val="00027B2E"/>
    <w:rsid w:val="00027EEC"/>
    <w:rsid w:val="00030DDA"/>
    <w:rsid w:val="00031242"/>
    <w:rsid w:val="000337E5"/>
    <w:rsid w:val="00034B5E"/>
    <w:rsid w:val="00035A57"/>
    <w:rsid w:val="00035DED"/>
    <w:rsid w:val="0003654B"/>
    <w:rsid w:val="000366A8"/>
    <w:rsid w:val="0003799A"/>
    <w:rsid w:val="000400E1"/>
    <w:rsid w:val="00040A05"/>
    <w:rsid w:val="0004157C"/>
    <w:rsid w:val="00041F0E"/>
    <w:rsid w:val="00042818"/>
    <w:rsid w:val="00042A8F"/>
    <w:rsid w:val="00042F72"/>
    <w:rsid w:val="000433E2"/>
    <w:rsid w:val="0004421E"/>
    <w:rsid w:val="0004566E"/>
    <w:rsid w:val="00045F18"/>
    <w:rsid w:val="000464DE"/>
    <w:rsid w:val="000500E1"/>
    <w:rsid w:val="000511EA"/>
    <w:rsid w:val="000512C3"/>
    <w:rsid w:val="0005274E"/>
    <w:rsid w:val="000542F3"/>
    <w:rsid w:val="00054656"/>
    <w:rsid w:val="00054BF7"/>
    <w:rsid w:val="00055082"/>
    <w:rsid w:val="0005597C"/>
    <w:rsid w:val="00055EC2"/>
    <w:rsid w:val="000565D3"/>
    <w:rsid w:val="0005697D"/>
    <w:rsid w:val="00056A12"/>
    <w:rsid w:val="000572C4"/>
    <w:rsid w:val="00057CF6"/>
    <w:rsid w:val="00061415"/>
    <w:rsid w:val="000624C0"/>
    <w:rsid w:val="00063035"/>
    <w:rsid w:val="0006562D"/>
    <w:rsid w:val="00067004"/>
    <w:rsid w:val="0006788C"/>
    <w:rsid w:val="00067E68"/>
    <w:rsid w:val="0007019D"/>
    <w:rsid w:val="00070327"/>
    <w:rsid w:val="00070E83"/>
    <w:rsid w:val="00072223"/>
    <w:rsid w:val="00072423"/>
    <w:rsid w:val="0007252F"/>
    <w:rsid w:val="00072590"/>
    <w:rsid w:val="00072B58"/>
    <w:rsid w:val="000742D0"/>
    <w:rsid w:val="00074ACB"/>
    <w:rsid w:val="000765B8"/>
    <w:rsid w:val="000769A6"/>
    <w:rsid w:val="00076C7A"/>
    <w:rsid w:val="00076F22"/>
    <w:rsid w:val="00077A7E"/>
    <w:rsid w:val="00080372"/>
    <w:rsid w:val="000814B4"/>
    <w:rsid w:val="00081CCC"/>
    <w:rsid w:val="000821ED"/>
    <w:rsid w:val="00083143"/>
    <w:rsid w:val="000832D7"/>
    <w:rsid w:val="00083B0A"/>
    <w:rsid w:val="0008517C"/>
    <w:rsid w:val="000857A5"/>
    <w:rsid w:val="0008693C"/>
    <w:rsid w:val="00087C84"/>
    <w:rsid w:val="00091BED"/>
    <w:rsid w:val="00091E01"/>
    <w:rsid w:val="000924A2"/>
    <w:rsid w:val="0009279F"/>
    <w:rsid w:val="0009339B"/>
    <w:rsid w:val="0009366C"/>
    <w:rsid w:val="00093B8C"/>
    <w:rsid w:val="00093F85"/>
    <w:rsid w:val="00094CBC"/>
    <w:rsid w:val="00095822"/>
    <w:rsid w:val="00095C8F"/>
    <w:rsid w:val="000969EF"/>
    <w:rsid w:val="000971A6"/>
    <w:rsid w:val="00097C58"/>
    <w:rsid w:val="000A04FC"/>
    <w:rsid w:val="000A1364"/>
    <w:rsid w:val="000A223E"/>
    <w:rsid w:val="000A32A6"/>
    <w:rsid w:val="000A3FEB"/>
    <w:rsid w:val="000A4BBB"/>
    <w:rsid w:val="000A5772"/>
    <w:rsid w:val="000A5C49"/>
    <w:rsid w:val="000A5F5C"/>
    <w:rsid w:val="000A62CD"/>
    <w:rsid w:val="000A67C0"/>
    <w:rsid w:val="000A6867"/>
    <w:rsid w:val="000A7559"/>
    <w:rsid w:val="000A7E45"/>
    <w:rsid w:val="000A7FBF"/>
    <w:rsid w:val="000B064B"/>
    <w:rsid w:val="000B0905"/>
    <w:rsid w:val="000B14EF"/>
    <w:rsid w:val="000B1822"/>
    <w:rsid w:val="000B1BF1"/>
    <w:rsid w:val="000B2BF6"/>
    <w:rsid w:val="000B3F6E"/>
    <w:rsid w:val="000B4929"/>
    <w:rsid w:val="000B4DCF"/>
    <w:rsid w:val="000B4EF8"/>
    <w:rsid w:val="000B5264"/>
    <w:rsid w:val="000B636A"/>
    <w:rsid w:val="000B6B24"/>
    <w:rsid w:val="000C11C2"/>
    <w:rsid w:val="000C17D3"/>
    <w:rsid w:val="000C1BC1"/>
    <w:rsid w:val="000C41CC"/>
    <w:rsid w:val="000C56DD"/>
    <w:rsid w:val="000C6CE9"/>
    <w:rsid w:val="000C7046"/>
    <w:rsid w:val="000C7AA9"/>
    <w:rsid w:val="000D04D3"/>
    <w:rsid w:val="000D0ED9"/>
    <w:rsid w:val="000D1ABF"/>
    <w:rsid w:val="000D1F4F"/>
    <w:rsid w:val="000D25FF"/>
    <w:rsid w:val="000D27D6"/>
    <w:rsid w:val="000D2F62"/>
    <w:rsid w:val="000D351F"/>
    <w:rsid w:val="000D3922"/>
    <w:rsid w:val="000D4E0D"/>
    <w:rsid w:val="000D5F86"/>
    <w:rsid w:val="000D679C"/>
    <w:rsid w:val="000D777B"/>
    <w:rsid w:val="000D79D8"/>
    <w:rsid w:val="000E01BB"/>
    <w:rsid w:val="000E0436"/>
    <w:rsid w:val="000E07AE"/>
    <w:rsid w:val="000E0C05"/>
    <w:rsid w:val="000E1EE1"/>
    <w:rsid w:val="000E1FC5"/>
    <w:rsid w:val="000E2238"/>
    <w:rsid w:val="000E242B"/>
    <w:rsid w:val="000E2970"/>
    <w:rsid w:val="000E3D90"/>
    <w:rsid w:val="000E3FC1"/>
    <w:rsid w:val="000E4190"/>
    <w:rsid w:val="000E43D0"/>
    <w:rsid w:val="000E44BC"/>
    <w:rsid w:val="000E4706"/>
    <w:rsid w:val="000E4BFE"/>
    <w:rsid w:val="000E5C67"/>
    <w:rsid w:val="000E6C71"/>
    <w:rsid w:val="000E700D"/>
    <w:rsid w:val="000E7C54"/>
    <w:rsid w:val="000E7C7C"/>
    <w:rsid w:val="000E7CA6"/>
    <w:rsid w:val="000F1B92"/>
    <w:rsid w:val="000F1F6E"/>
    <w:rsid w:val="000F22EF"/>
    <w:rsid w:val="000F2856"/>
    <w:rsid w:val="000F445E"/>
    <w:rsid w:val="000F47F2"/>
    <w:rsid w:val="000F4CDB"/>
    <w:rsid w:val="000F4D1B"/>
    <w:rsid w:val="000F5969"/>
    <w:rsid w:val="000F5DD5"/>
    <w:rsid w:val="000F6E54"/>
    <w:rsid w:val="000F7A6B"/>
    <w:rsid w:val="001008C0"/>
    <w:rsid w:val="001019B1"/>
    <w:rsid w:val="00101C38"/>
    <w:rsid w:val="001027F5"/>
    <w:rsid w:val="001033EC"/>
    <w:rsid w:val="001038D3"/>
    <w:rsid w:val="00104333"/>
    <w:rsid w:val="00106627"/>
    <w:rsid w:val="00107797"/>
    <w:rsid w:val="00107D19"/>
    <w:rsid w:val="00111574"/>
    <w:rsid w:val="0011193A"/>
    <w:rsid w:val="00111DF3"/>
    <w:rsid w:val="00112991"/>
    <w:rsid w:val="00113D0D"/>
    <w:rsid w:val="0011424E"/>
    <w:rsid w:val="0011439A"/>
    <w:rsid w:val="00114580"/>
    <w:rsid w:val="001146CF"/>
    <w:rsid w:val="00114A12"/>
    <w:rsid w:val="001154D4"/>
    <w:rsid w:val="00116B24"/>
    <w:rsid w:val="00117ADC"/>
    <w:rsid w:val="00117C46"/>
    <w:rsid w:val="001206A5"/>
    <w:rsid w:val="00120EBD"/>
    <w:rsid w:val="00121E7C"/>
    <w:rsid w:val="0012203C"/>
    <w:rsid w:val="0012209D"/>
    <w:rsid w:val="001237A0"/>
    <w:rsid w:val="00124921"/>
    <w:rsid w:val="00124984"/>
    <w:rsid w:val="00124C38"/>
    <w:rsid w:val="00125547"/>
    <w:rsid w:val="00125800"/>
    <w:rsid w:val="00125EEF"/>
    <w:rsid w:val="001277D1"/>
    <w:rsid w:val="001304AB"/>
    <w:rsid w:val="001329D7"/>
    <w:rsid w:val="00132DF4"/>
    <w:rsid w:val="00133062"/>
    <w:rsid w:val="001331C5"/>
    <w:rsid w:val="0013328A"/>
    <w:rsid w:val="00133984"/>
    <w:rsid w:val="00134580"/>
    <w:rsid w:val="0013471C"/>
    <w:rsid w:val="00134EC0"/>
    <w:rsid w:val="0013563B"/>
    <w:rsid w:val="001356CA"/>
    <w:rsid w:val="001360EC"/>
    <w:rsid w:val="00137540"/>
    <w:rsid w:val="00137CB2"/>
    <w:rsid w:val="001403DD"/>
    <w:rsid w:val="001407E4"/>
    <w:rsid w:val="001410EB"/>
    <w:rsid w:val="0014137B"/>
    <w:rsid w:val="00141441"/>
    <w:rsid w:val="00141499"/>
    <w:rsid w:val="00142955"/>
    <w:rsid w:val="00142A3C"/>
    <w:rsid w:val="0014396D"/>
    <w:rsid w:val="00143ECE"/>
    <w:rsid w:val="0014415F"/>
    <w:rsid w:val="00144711"/>
    <w:rsid w:val="00145811"/>
    <w:rsid w:val="001466EA"/>
    <w:rsid w:val="00146A6B"/>
    <w:rsid w:val="00146B65"/>
    <w:rsid w:val="00146F3F"/>
    <w:rsid w:val="0014771D"/>
    <w:rsid w:val="0014771E"/>
    <w:rsid w:val="00147A98"/>
    <w:rsid w:val="00147DD5"/>
    <w:rsid w:val="0015051F"/>
    <w:rsid w:val="00150A81"/>
    <w:rsid w:val="00151569"/>
    <w:rsid w:val="001525BA"/>
    <w:rsid w:val="001529F9"/>
    <w:rsid w:val="00153703"/>
    <w:rsid w:val="00153AF8"/>
    <w:rsid w:val="0015479E"/>
    <w:rsid w:val="00154983"/>
    <w:rsid w:val="0016047B"/>
    <w:rsid w:val="001606D1"/>
    <w:rsid w:val="001635A1"/>
    <w:rsid w:val="00163F45"/>
    <w:rsid w:val="00164337"/>
    <w:rsid w:val="0016559E"/>
    <w:rsid w:val="00166CA5"/>
    <w:rsid w:val="001674E4"/>
    <w:rsid w:val="001675EE"/>
    <w:rsid w:val="0017024C"/>
    <w:rsid w:val="00170460"/>
    <w:rsid w:val="001709D8"/>
    <w:rsid w:val="0017191D"/>
    <w:rsid w:val="00171AD3"/>
    <w:rsid w:val="001725BC"/>
    <w:rsid w:val="0017275C"/>
    <w:rsid w:val="00172B35"/>
    <w:rsid w:val="00172CBB"/>
    <w:rsid w:val="00172DBC"/>
    <w:rsid w:val="00172F8B"/>
    <w:rsid w:val="00173FB7"/>
    <w:rsid w:val="00174343"/>
    <w:rsid w:val="00175901"/>
    <w:rsid w:val="0017682E"/>
    <w:rsid w:val="00177DD6"/>
    <w:rsid w:val="00177DE7"/>
    <w:rsid w:val="00181D56"/>
    <w:rsid w:val="001833E5"/>
    <w:rsid w:val="001835D5"/>
    <w:rsid w:val="0018385C"/>
    <w:rsid w:val="00183AFD"/>
    <w:rsid w:val="0018406F"/>
    <w:rsid w:val="00184754"/>
    <w:rsid w:val="001849BE"/>
    <w:rsid w:val="00185BA1"/>
    <w:rsid w:val="00185DD9"/>
    <w:rsid w:val="00185E72"/>
    <w:rsid w:val="001869B9"/>
    <w:rsid w:val="00186DD5"/>
    <w:rsid w:val="00187194"/>
    <w:rsid w:val="00187365"/>
    <w:rsid w:val="00190A86"/>
    <w:rsid w:val="00190AAA"/>
    <w:rsid w:val="00192CBD"/>
    <w:rsid w:val="001939BD"/>
    <w:rsid w:val="001944C7"/>
    <w:rsid w:val="00196227"/>
    <w:rsid w:val="00196512"/>
    <w:rsid w:val="001A0CC9"/>
    <w:rsid w:val="001A0D6A"/>
    <w:rsid w:val="001A0FC6"/>
    <w:rsid w:val="001A1F66"/>
    <w:rsid w:val="001A2AED"/>
    <w:rsid w:val="001A4115"/>
    <w:rsid w:val="001A55AA"/>
    <w:rsid w:val="001A6EF7"/>
    <w:rsid w:val="001A7D26"/>
    <w:rsid w:val="001B0457"/>
    <w:rsid w:val="001B0DA4"/>
    <w:rsid w:val="001B1345"/>
    <w:rsid w:val="001B26C3"/>
    <w:rsid w:val="001B3277"/>
    <w:rsid w:val="001B4028"/>
    <w:rsid w:val="001B513E"/>
    <w:rsid w:val="001B577B"/>
    <w:rsid w:val="001B6488"/>
    <w:rsid w:val="001B71F0"/>
    <w:rsid w:val="001B77AC"/>
    <w:rsid w:val="001C0445"/>
    <w:rsid w:val="001C126D"/>
    <w:rsid w:val="001C13D9"/>
    <w:rsid w:val="001C162C"/>
    <w:rsid w:val="001C1640"/>
    <w:rsid w:val="001C16B9"/>
    <w:rsid w:val="001C2D0C"/>
    <w:rsid w:val="001C3AB8"/>
    <w:rsid w:val="001C3DEB"/>
    <w:rsid w:val="001C4995"/>
    <w:rsid w:val="001C4F3E"/>
    <w:rsid w:val="001C5609"/>
    <w:rsid w:val="001C5A86"/>
    <w:rsid w:val="001C5D6A"/>
    <w:rsid w:val="001C609B"/>
    <w:rsid w:val="001C72B2"/>
    <w:rsid w:val="001C7FEC"/>
    <w:rsid w:val="001D0AF2"/>
    <w:rsid w:val="001D15D9"/>
    <w:rsid w:val="001D1F97"/>
    <w:rsid w:val="001D363D"/>
    <w:rsid w:val="001D4CC3"/>
    <w:rsid w:val="001D55A4"/>
    <w:rsid w:val="001D594D"/>
    <w:rsid w:val="001D5BAF"/>
    <w:rsid w:val="001D6CFC"/>
    <w:rsid w:val="001D6F4A"/>
    <w:rsid w:val="001D768D"/>
    <w:rsid w:val="001D7798"/>
    <w:rsid w:val="001D796C"/>
    <w:rsid w:val="001D7F60"/>
    <w:rsid w:val="001E049C"/>
    <w:rsid w:val="001E08A7"/>
    <w:rsid w:val="001E08BC"/>
    <w:rsid w:val="001E1A73"/>
    <w:rsid w:val="001E238F"/>
    <w:rsid w:val="001E2EA5"/>
    <w:rsid w:val="001E36A8"/>
    <w:rsid w:val="001E4633"/>
    <w:rsid w:val="001E4744"/>
    <w:rsid w:val="001E53EF"/>
    <w:rsid w:val="001E6116"/>
    <w:rsid w:val="001E629D"/>
    <w:rsid w:val="001E72A7"/>
    <w:rsid w:val="001E74AF"/>
    <w:rsid w:val="001F095F"/>
    <w:rsid w:val="001F0ACC"/>
    <w:rsid w:val="001F1AFD"/>
    <w:rsid w:val="001F49B4"/>
    <w:rsid w:val="001F49F6"/>
    <w:rsid w:val="001F53C8"/>
    <w:rsid w:val="001F55D0"/>
    <w:rsid w:val="001F590C"/>
    <w:rsid w:val="001F6267"/>
    <w:rsid w:val="001F722F"/>
    <w:rsid w:val="001F7462"/>
    <w:rsid w:val="001F7AA8"/>
    <w:rsid w:val="0020010E"/>
    <w:rsid w:val="002011E6"/>
    <w:rsid w:val="00201358"/>
    <w:rsid w:val="002031F9"/>
    <w:rsid w:val="002038C5"/>
    <w:rsid w:val="00203F41"/>
    <w:rsid w:val="00205910"/>
    <w:rsid w:val="002063E8"/>
    <w:rsid w:val="00206836"/>
    <w:rsid w:val="00207657"/>
    <w:rsid w:val="002122AA"/>
    <w:rsid w:val="002123AB"/>
    <w:rsid w:val="002124DF"/>
    <w:rsid w:val="002126B6"/>
    <w:rsid w:val="0021326D"/>
    <w:rsid w:val="0021352E"/>
    <w:rsid w:val="002149AB"/>
    <w:rsid w:val="00214DC8"/>
    <w:rsid w:val="00216C5E"/>
    <w:rsid w:val="00216DF2"/>
    <w:rsid w:val="0021738A"/>
    <w:rsid w:val="0022131D"/>
    <w:rsid w:val="00221B56"/>
    <w:rsid w:val="00222AAB"/>
    <w:rsid w:val="00223026"/>
    <w:rsid w:val="0022302E"/>
    <w:rsid w:val="00225C33"/>
    <w:rsid w:val="00226DF3"/>
    <w:rsid w:val="00226E80"/>
    <w:rsid w:val="00231037"/>
    <w:rsid w:val="00231378"/>
    <w:rsid w:val="00232D5C"/>
    <w:rsid w:val="00233140"/>
    <w:rsid w:val="00233FDD"/>
    <w:rsid w:val="00234203"/>
    <w:rsid w:val="00234261"/>
    <w:rsid w:val="00235C50"/>
    <w:rsid w:val="002362C0"/>
    <w:rsid w:val="00237BD2"/>
    <w:rsid w:val="002403F2"/>
    <w:rsid w:val="00241580"/>
    <w:rsid w:val="00241913"/>
    <w:rsid w:val="002421E0"/>
    <w:rsid w:val="002429E8"/>
    <w:rsid w:val="00242B14"/>
    <w:rsid w:val="00242CDC"/>
    <w:rsid w:val="002439B6"/>
    <w:rsid w:val="00243F7B"/>
    <w:rsid w:val="00244239"/>
    <w:rsid w:val="00244E1F"/>
    <w:rsid w:val="002456A9"/>
    <w:rsid w:val="00246550"/>
    <w:rsid w:val="00246770"/>
    <w:rsid w:val="002472E0"/>
    <w:rsid w:val="00247AC9"/>
    <w:rsid w:val="002505C1"/>
    <w:rsid w:val="00251022"/>
    <w:rsid w:val="00252061"/>
    <w:rsid w:val="0025214A"/>
    <w:rsid w:val="00252A27"/>
    <w:rsid w:val="00253326"/>
    <w:rsid w:val="002537A2"/>
    <w:rsid w:val="002538CB"/>
    <w:rsid w:val="00253932"/>
    <w:rsid w:val="00254533"/>
    <w:rsid w:val="0025458C"/>
    <w:rsid w:val="002552E7"/>
    <w:rsid w:val="002564FB"/>
    <w:rsid w:val="00256982"/>
    <w:rsid w:val="00256F67"/>
    <w:rsid w:val="002572DC"/>
    <w:rsid w:val="002573BA"/>
    <w:rsid w:val="002600EA"/>
    <w:rsid w:val="00260C4B"/>
    <w:rsid w:val="00260F7B"/>
    <w:rsid w:val="0026178E"/>
    <w:rsid w:val="00262910"/>
    <w:rsid w:val="00263525"/>
    <w:rsid w:val="00263F37"/>
    <w:rsid w:val="00264809"/>
    <w:rsid w:val="00264A95"/>
    <w:rsid w:val="00264DD1"/>
    <w:rsid w:val="00265B0F"/>
    <w:rsid w:val="00265FB5"/>
    <w:rsid w:val="002670B4"/>
    <w:rsid w:val="00267695"/>
    <w:rsid w:val="00267F7D"/>
    <w:rsid w:val="002706D4"/>
    <w:rsid w:val="00272504"/>
    <w:rsid w:val="002729EA"/>
    <w:rsid w:val="00272F2D"/>
    <w:rsid w:val="00272F44"/>
    <w:rsid w:val="002730EC"/>
    <w:rsid w:val="002737A8"/>
    <w:rsid w:val="00273ABF"/>
    <w:rsid w:val="00273DA8"/>
    <w:rsid w:val="002745B9"/>
    <w:rsid w:val="00274717"/>
    <w:rsid w:val="002749BC"/>
    <w:rsid w:val="00274AD9"/>
    <w:rsid w:val="00275E28"/>
    <w:rsid w:val="00275F27"/>
    <w:rsid w:val="00276040"/>
    <w:rsid w:val="002764E9"/>
    <w:rsid w:val="002772B3"/>
    <w:rsid w:val="00277591"/>
    <w:rsid w:val="00277FB3"/>
    <w:rsid w:val="002806F7"/>
    <w:rsid w:val="00280FFA"/>
    <w:rsid w:val="0028154A"/>
    <w:rsid w:val="00283C7D"/>
    <w:rsid w:val="00284374"/>
    <w:rsid w:val="00284A0F"/>
    <w:rsid w:val="00285422"/>
    <w:rsid w:val="002857F8"/>
    <w:rsid w:val="00286AAA"/>
    <w:rsid w:val="00286E8F"/>
    <w:rsid w:val="0028744E"/>
    <w:rsid w:val="0029049E"/>
    <w:rsid w:val="002912D7"/>
    <w:rsid w:val="00291AB1"/>
    <w:rsid w:val="00292C59"/>
    <w:rsid w:val="00294A62"/>
    <w:rsid w:val="0029512A"/>
    <w:rsid w:val="00296515"/>
    <w:rsid w:val="0029686D"/>
    <w:rsid w:val="0029708E"/>
    <w:rsid w:val="002A5D31"/>
    <w:rsid w:val="002A741C"/>
    <w:rsid w:val="002A7AB9"/>
    <w:rsid w:val="002A7F1D"/>
    <w:rsid w:val="002B068C"/>
    <w:rsid w:val="002B08E0"/>
    <w:rsid w:val="002B0D04"/>
    <w:rsid w:val="002B127A"/>
    <w:rsid w:val="002B2157"/>
    <w:rsid w:val="002B2DE9"/>
    <w:rsid w:val="002B41D6"/>
    <w:rsid w:val="002B626C"/>
    <w:rsid w:val="002B666D"/>
    <w:rsid w:val="002B6900"/>
    <w:rsid w:val="002B717E"/>
    <w:rsid w:val="002C01DF"/>
    <w:rsid w:val="002C06DD"/>
    <w:rsid w:val="002C1B60"/>
    <w:rsid w:val="002C407F"/>
    <w:rsid w:val="002C44D9"/>
    <w:rsid w:val="002C49F5"/>
    <w:rsid w:val="002C4C6D"/>
    <w:rsid w:val="002C56EE"/>
    <w:rsid w:val="002C67C3"/>
    <w:rsid w:val="002C6CEC"/>
    <w:rsid w:val="002C7066"/>
    <w:rsid w:val="002C794A"/>
    <w:rsid w:val="002D005B"/>
    <w:rsid w:val="002D205D"/>
    <w:rsid w:val="002D2279"/>
    <w:rsid w:val="002D2C58"/>
    <w:rsid w:val="002D3DB4"/>
    <w:rsid w:val="002D4148"/>
    <w:rsid w:val="002D4C44"/>
    <w:rsid w:val="002D4C60"/>
    <w:rsid w:val="002D4D24"/>
    <w:rsid w:val="002D4EC8"/>
    <w:rsid w:val="002D525C"/>
    <w:rsid w:val="002D5BDE"/>
    <w:rsid w:val="002D62B7"/>
    <w:rsid w:val="002D66BC"/>
    <w:rsid w:val="002D7489"/>
    <w:rsid w:val="002D7F71"/>
    <w:rsid w:val="002E0ED8"/>
    <w:rsid w:val="002E1C74"/>
    <w:rsid w:val="002E1E94"/>
    <w:rsid w:val="002E27DB"/>
    <w:rsid w:val="002E2ADD"/>
    <w:rsid w:val="002E2DA2"/>
    <w:rsid w:val="002E4902"/>
    <w:rsid w:val="002E4EFC"/>
    <w:rsid w:val="002E5A7E"/>
    <w:rsid w:val="002E6DFE"/>
    <w:rsid w:val="002E7F4E"/>
    <w:rsid w:val="002F01CA"/>
    <w:rsid w:val="002F0632"/>
    <w:rsid w:val="002F15D5"/>
    <w:rsid w:val="002F25E6"/>
    <w:rsid w:val="002F32BB"/>
    <w:rsid w:val="002F37ED"/>
    <w:rsid w:val="002F3C4E"/>
    <w:rsid w:val="002F4437"/>
    <w:rsid w:val="002F4781"/>
    <w:rsid w:val="002F54B8"/>
    <w:rsid w:val="002F5DFB"/>
    <w:rsid w:val="002F673E"/>
    <w:rsid w:val="003002D1"/>
    <w:rsid w:val="00300C38"/>
    <w:rsid w:val="003020A4"/>
    <w:rsid w:val="00303423"/>
    <w:rsid w:val="003038A4"/>
    <w:rsid w:val="0030405A"/>
    <w:rsid w:val="00305690"/>
    <w:rsid w:val="00306534"/>
    <w:rsid w:val="00306B49"/>
    <w:rsid w:val="00307746"/>
    <w:rsid w:val="00310EA9"/>
    <w:rsid w:val="00311121"/>
    <w:rsid w:val="00311997"/>
    <w:rsid w:val="00311E74"/>
    <w:rsid w:val="003130B3"/>
    <w:rsid w:val="0031345E"/>
    <w:rsid w:val="0031349B"/>
    <w:rsid w:val="00313B1A"/>
    <w:rsid w:val="00316CF4"/>
    <w:rsid w:val="00317394"/>
    <w:rsid w:val="003179AE"/>
    <w:rsid w:val="00317AEF"/>
    <w:rsid w:val="003206CF"/>
    <w:rsid w:val="0032077C"/>
    <w:rsid w:val="00320A2C"/>
    <w:rsid w:val="00320C49"/>
    <w:rsid w:val="00321299"/>
    <w:rsid w:val="00321800"/>
    <w:rsid w:val="003218E5"/>
    <w:rsid w:val="00321999"/>
    <w:rsid w:val="00321E07"/>
    <w:rsid w:val="0032206C"/>
    <w:rsid w:val="0032295A"/>
    <w:rsid w:val="00322FB4"/>
    <w:rsid w:val="00323285"/>
    <w:rsid w:val="003235B4"/>
    <w:rsid w:val="003236A0"/>
    <w:rsid w:val="003247DA"/>
    <w:rsid w:val="00324A46"/>
    <w:rsid w:val="00324D2A"/>
    <w:rsid w:val="003255E8"/>
    <w:rsid w:val="00325B49"/>
    <w:rsid w:val="00325DF6"/>
    <w:rsid w:val="00325E33"/>
    <w:rsid w:val="00326886"/>
    <w:rsid w:val="00331FAA"/>
    <w:rsid w:val="00332529"/>
    <w:rsid w:val="003325EB"/>
    <w:rsid w:val="003326B7"/>
    <w:rsid w:val="00333F61"/>
    <w:rsid w:val="00335E32"/>
    <w:rsid w:val="00335E37"/>
    <w:rsid w:val="00336409"/>
    <w:rsid w:val="00336699"/>
    <w:rsid w:val="00336A2F"/>
    <w:rsid w:val="00336D21"/>
    <w:rsid w:val="003373BE"/>
    <w:rsid w:val="00337C13"/>
    <w:rsid w:val="00340B97"/>
    <w:rsid w:val="00340E03"/>
    <w:rsid w:val="00340EB8"/>
    <w:rsid w:val="00341783"/>
    <w:rsid w:val="00341926"/>
    <w:rsid w:val="003421DA"/>
    <w:rsid w:val="00342C30"/>
    <w:rsid w:val="00343851"/>
    <w:rsid w:val="00343E93"/>
    <w:rsid w:val="003443B7"/>
    <w:rsid w:val="00344524"/>
    <w:rsid w:val="003457A1"/>
    <w:rsid w:val="003466C0"/>
    <w:rsid w:val="00347068"/>
    <w:rsid w:val="003470DD"/>
    <w:rsid w:val="00347281"/>
    <w:rsid w:val="00347398"/>
    <w:rsid w:val="00347793"/>
    <w:rsid w:val="003477F5"/>
    <w:rsid w:val="00347C62"/>
    <w:rsid w:val="0035003B"/>
    <w:rsid w:val="003502E8"/>
    <w:rsid w:val="00350A7E"/>
    <w:rsid w:val="00350B4D"/>
    <w:rsid w:val="00353978"/>
    <w:rsid w:val="0035542D"/>
    <w:rsid w:val="00355EEE"/>
    <w:rsid w:val="00356122"/>
    <w:rsid w:val="0035635F"/>
    <w:rsid w:val="003576A9"/>
    <w:rsid w:val="003602B1"/>
    <w:rsid w:val="00360D93"/>
    <w:rsid w:val="00360DFB"/>
    <w:rsid w:val="00363D70"/>
    <w:rsid w:val="003647CB"/>
    <w:rsid w:val="0036573A"/>
    <w:rsid w:val="00366396"/>
    <w:rsid w:val="00366405"/>
    <w:rsid w:val="003673CB"/>
    <w:rsid w:val="00367526"/>
    <w:rsid w:val="0036758C"/>
    <w:rsid w:val="003676E8"/>
    <w:rsid w:val="00370E21"/>
    <w:rsid w:val="00370FE6"/>
    <w:rsid w:val="00371726"/>
    <w:rsid w:val="00371A02"/>
    <w:rsid w:val="003729DD"/>
    <w:rsid w:val="00372D58"/>
    <w:rsid w:val="00372F74"/>
    <w:rsid w:val="00373071"/>
    <w:rsid w:val="00373772"/>
    <w:rsid w:val="00376C39"/>
    <w:rsid w:val="00377D3E"/>
    <w:rsid w:val="003800F9"/>
    <w:rsid w:val="00380552"/>
    <w:rsid w:val="0038085F"/>
    <w:rsid w:val="003817C0"/>
    <w:rsid w:val="00382361"/>
    <w:rsid w:val="00382A33"/>
    <w:rsid w:val="00383717"/>
    <w:rsid w:val="00383941"/>
    <w:rsid w:val="0038467B"/>
    <w:rsid w:val="00384D67"/>
    <w:rsid w:val="003863DE"/>
    <w:rsid w:val="00390843"/>
    <w:rsid w:val="0039180B"/>
    <w:rsid w:val="00391F2C"/>
    <w:rsid w:val="00391FF6"/>
    <w:rsid w:val="00392136"/>
    <w:rsid w:val="0039238F"/>
    <w:rsid w:val="00392DE8"/>
    <w:rsid w:val="00392E61"/>
    <w:rsid w:val="003932C9"/>
    <w:rsid w:val="00393E56"/>
    <w:rsid w:val="0039488E"/>
    <w:rsid w:val="003954FE"/>
    <w:rsid w:val="003962AE"/>
    <w:rsid w:val="00396F3B"/>
    <w:rsid w:val="00397FD3"/>
    <w:rsid w:val="003A0056"/>
    <w:rsid w:val="003A0236"/>
    <w:rsid w:val="003A0541"/>
    <w:rsid w:val="003A083C"/>
    <w:rsid w:val="003A0C29"/>
    <w:rsid w:val="003A221E"/>
    <w:rsid w:val="003A26F9"/>
    <w:rsid w:val="003A2858"/>
    <w:rsid w:val="003A56B9"/>
    <w:rsid w:val="003A5831"/>
    <w:rsid w:val="003A5CF4"/>
    <w:rsid w:val="003A7854"/>
    <w:rsid w:val="003B1259"/>
    <w:rsid w:val="003B278F"/>
    <w:rsid w:val="003B2C43"/>
    <w:rsid w:val="003B32FB"/>
    <w:rsid w:val="003B408F"/>
    <w:rsid w:val="003B49FA"/>
    <w:rsid w:val="003B5888"/>
    <w:rsid w:val="003B6B2B"/>
    <w:rsid w:val="003B7454"/>
    <w:rsid w:val="003C0C75"/>
    <w:rsid w:val="003C1D78"/>
    <w:rsid w:val="003C200C"/>
    <w:rsid w:val="003C2DE0"/>
    <w:rsid w:val="003C31A3"/>
    <w:rsid w:val="003C4252"/>
    <w:rsid w:val="003C482F"/>
    <w:rsid w:val="003C4945"/>
    <w:rsid w:val="003C4CF5"/>
    <w:rsid w:val="003C507A"/>
    <w:rsid w:val="003C7055"/>
    <w:rsid w:val="003C7D5B"/>
    <w:rsid w:val="003D1AC5"/>
    <w:rsid w:val="003D1EE1"/>
    <w:rsid w:val="003D263F"/>
    <w:rsid w:val="003D3429"/>
    <w:rsid w:val="003D3A0C"/>
    <w:rsid w:val="003D41B8"/>
    <w:rsid w:val="003D4212"/>
    <w:rsid w:val="003D42BE"/>
    <w:rsid w:val="003D6871"/>
    <w:rsid w:val="003D6CB6"/>
    <w:rsid w:val="003D71BD"/>
    <w:rsid w:val="003E16BE"/>
    <w:rsid w:val="003E18AA"/>
    <w:rsid w:val="003E242F"/>
    <w:rsid w:val="003E27EA"/>
    <w:rsid w:val="003E2D42"/>
    <w:rsid w:val="003E2DD5"/>
    <w:rsid w:val="003E3E1F"/>
    <w:rsid w:val="003E4877"/>
    <w:rsid w:val="003E54EB"/>
    <w:rsid w:val="003E5C28"/>
    <w:rsid w:val="003E65CB"/>
    <w:rsid w:val="003E6A03"/>
    <w:rsid w:val="003E6A9B"/>
    <w:rsid w:val="003E7843"/>
    <w:rsid w:val="003F00E7"/>
    <w:rsid w:val="003F0845"/>
    <w:rsid w:val="003F218A"/>
    <w:rsid w:val="003F44C2"/>
    <w:rsid w:val="003F491D"/>
    <w:rsid w:val="003F550A"/>
    <w:rsid w:val="003F58E8"/>
    <w:rsid w:val="003F59D8"/>
    <w:rsid w:val="003F5B5F"/>
    <w:rsid w:val="003F659C"/>
    <w:rsid w:val="003F7520"/>
    <w:rsid w:val="004008FD"/>
    <w:rsid w:val="00400958"/>
    <w:rsid w:val="00400B9D"/>
    <w:rsid w:val="00401CA7"/>
    <w:rsid w:val="004033D5"/>
    <w:rsid w:val="004034BF"/>
    <w:rsid w:val="00404B8B"/>
    <w:rsid w:val="00404E83"/>
    <w:rsid w:val="00405947"/>
    <w:rsid w:val="00405D67"/>
    <w:rsid w:val="00406A43"/>
    <w:rsid w:val="004074ED"/>
    <w:rsid w:val="00407D8E"/>
    <w:rsid w:val="004119FD"/>
    <w:rsid w:val="004123C7"/>
    <w:rsid w:val="004124BC"/>
    <w:rsid w:val="0041340F"/>
    <w:rsid w:val="00414091"/>
    <w:rsid w:val="004144E3"/>
    <w:rsid w:val="004148EC"/>
    <w:rsid w:val="004158A2"/>
    <w:rsid w:val="00415A04"/>
    <w:rsid w:val="00415B1F"/>
    <w:rsid w:val="004172BF"/>
    <w:rsid w:val="004174AF"/>
    <w:rsid w:val="0041756C"/>
    <w:rsid w:val="00420061"/>
    <w:rsid w:val="00421439"/>
    <w:rsid w:val="004215FF"/>
    <w:rsid w:val="0042221F"/>
    <w:rsid w:val="0042283C"/>
    <w:rsid w:val="00423351"/>
    <w:rsid w:val="0042477F"/>
    <w:rsid w:val="004255E7"/>
    <w:rsid w:val="00425C79"/>
    <w:rsid w:val="00425FBD"/>
    <w:rsid w:val="00426021"/>
    <w:rsid w:val="0042697E"/>
    <w:rsid w:val="00426A4A"/>
    <w:rsid w:val="00426E1B"/>
    <w:rsid w:val="00427868"/>
    <w:rsid w:val="004317C4"/>
    <w:rsid w:val="00431914"/>
    <w:rsid w:val="00433445"/>
    <w:rsid w:val="00434DEC"/>
    <w:rsid w:val="00436391"/>
    <w:rsid w:val="0043688B"/>
    <w:rsid w:val="004368D1"/>
    <w:rsid w:val="00436FA8"/>
    <w:rsid w:val="0043774D"/>
    <w:rsid w:val="00437DA9"/>
    <w:rsid w:val="00437FC4"/>
    <w:rsid w:val="004409E6"/>
    <w:rsid w:val="0044168E"/>
    <w:rsid w:val="004419A9"/>
    <w:rsid w:val="004420C7"/>
    <w:rsid w:val="0044250C"/>
    <w:rsid w:val="004435AA"/>
    <w:rsid w:val="004436FC"/>
    <w:rsid w:val="00444E2C"/>
    <w:rsid w:val="00445619"/>
    <w:rsid w:val="00446A13"/>
    <w:rsid w:val="00446B35"/>
    <w:rsid w:val="00446B69"/>
    <w:rsid w:val="00446C10"/>
    <w:rsid w:val="0045077F"/>
    <w:rsid w:val="00450979"/>
    <w:rsid w:val="004513B2"/>
    <w:rsid w:val="0045321F"/>
    <w:rsid w:val="00453DF5"/>
    <w:rsid w:val="004541D2"/>
    <w:rsid w:val="00454F2B"/>
    <w:rsid w:val="0045534F"/>
    <w:rsid w:val="004568CD"/>
    <w:rsid w:val="004576B6"/>
    <w:rsid w:val="00457B25"/>
    <w:rsid w:val="00460524"/>
    <w:rsid w:val="004605CA"/>
    <w:rsid w:val="004605CD"/>
    <w:rsid w:val="0046166F"/>
    <w:rsid w:val="00461AB7"/>
    <w:rsid w:val="00461EB0"/>
    <w:rsid w:val="00461F58"/>
    <w:rsid w:val="004620CC"/>
    <w:rsid w:val="00462DA6"/>
    <w:rsid w:val="00463D2B"/>
    <w:rsid w:val="00465F2C"/>
    <w:rsid w:val="00466DF8"/>
    <w:rsid w:val="0046741F"/>
    <w:rsid w:val="00467A11"/>
    <w:rsid w:val="00467DDD"/>
    <w:rsid w:val="0047082D"/>
    <w:rsid w:val="0047125D"/>
    <w:rsid w:val="00472125"/>
    <w:rsid w:val="004747A6"/>
    <w:rsid w:val="0047507C"/>
    <w:rsid w:val="00475FE0"/>
    <w:rsid w:val="0047759B"/>
    <w:rsid w:val="00477699"/>
    <w:rsid w:val="0048010D"/>
    <w:rsid w:val="004826FA"/>
    <w:rsid w:val="00483A6A"/>
    <w:rsid w:val="00484D8A"/>
    <w:rsid w:val="004854D6"/>
    <w:rsid w:val="00485B73"/>
    <w:rsid w:val="00485CE7"/>
    <w:rsid w:val="0048615A"/>
    <w:rsid w:val="0048694A"/>
    <w:rsid w:val="00486FAE"/>
    <w:rsid w:val="00490A55"/>
    <w:rsid w:val="00491194"/>
    <w:rsid w:val="004912B8"/>
    <w:rsid w:val="00491AAD"/>
    <w:rsid w:val="00491EFB"/>
    <w:rsid w:val="00492071"/>
    <w:rsid w:val="00492E37"/>
    <w:rsid w:val="0049447C"/>
    <w:rsid w:val="004965BE"/>
    <w:rsid w:val="0049704E"/>
    <w:rsid w:val="004970B9"/>
    <w:rsid w:val="004974D1"/>
    <w:rsid w:val="0049757C"/>
    <w:rsid w:val="004A0020"/>
    <w:rsid w:val="004A19DA"/>
    <w:rsid w:val="004A1D73"/>
    <w:rsid w:val="004A1DE6"/>
    <w:rsid w:val="004A20E8"/>
    <w:rsid w:val="004A2849"/>
    <w:rsid w:val="004A4869"/>
    <w:rsid w:val="004A49B1"/>
    <w:rsid w:val="004A546C"/>
    <w:rsid w:val="004A6223"/>
    <w:rsid w:val="004A6F96"/>
    <w:rsid w:val="004A7120"/>
    <w:rsid w:val="004A77CF"/>
    <w:rsid w:val="004B197D"/>
    <w:rsid w:val="004B28B2"/>
    <w:rsid w:val="004B29FC"/>
    <w:rsid w:val="004B33CD"/>
    <w:rsid w:val="004B426B"/>
    <w:rsid w:val="004B443A"/>
    <w:rsid w:val="004B4BFE"/>
    <w:rsid w:val="004B4CA2"/>
    <w:rsid w:val="004B5730"/>
    <w:rsid w:val="004B72A1"/>
    <w:rsid w:val="004B7789"/>
    <w:rsid w:val="004C0590"/>
    <w:rsid w:val="004C0FE2"/>
    <w:rsid w:val="004C187C"/>
    <w:rsid w:val="004C30C7"/>
    <w:rsid w:val="004C5509"/>
    <w:rsid w:val="004C6835"/>
    <w:rsid w:val="004C6FB8"/>
    <w:rsid w:val="004D00C0"/>
    <w:rsid w:val="004D0B36"/>
    <w:rsid w:val="004D1571"/>
    <w:rsid w:val="004D15F4"/>
    <w:rsid w:val="004D1ADA"/>
    <w:rsid w:val="004D210E"/>
    <w:rsid w:val="004D2575"/>
    <w:rsid w:val="004D2F67"/>
    <w:rsid w:val="004D380B"/>
    <w:rsid w:val="004D3978"/>
    <w:rsid w:val="004D3CB2"/>
    <w:rsid w:val="004D508B"/>
    <w:rsid w:val="004D51E4"/>
    <w:rsid w:val="004D57E7"/>
    <w:rsid w:val="004D5B6A"/>
    <w:rsid w:val="004D745C"/>
    <w:rsid w:val="004E07CE"/>
    <w:rsid w:val="004E2333"/>
    <w:rsid w:val="004E36A9"/>
    <w:rsid w:val="004E3967"/>
    <w:rsid w:val="004E4428"/>
    <w:rsid w:val="004E5A71"/>
    <w:rsid w:val="004E60C7"/>
    <w:rsid w:val="004E69B8"/>
    <w:rsid w:val="004E7826"/>
    <w:rsid w:val="004E7E61"/>
    <w:rsid w:val="004F0300"/>
    <w:rsid w:val="004F053E"/>
    <w:rsid w:val="004F05C4"/>
    <w:rsid w:val="004F16E5"/>
    <w:rsid w:val="004F18BB"/>
    <w:rsid w:val="004F5043"/>
    <w:rsid w:val="004F6334"/>
    <w:rsid w:val="004F70A5"/>
    <w:rsid w:val="004F753C"/>
    <w:rsid w:val="004F75EF"/>
    <w:rsid w:val="004F7BA0"/>
    <w:rsid w:val="00500AF1"/>
    <w:rsid w:val="00500EB5"/>
    <w:rsid w:val="0050104A"/>
    <w:rsid w:val="005011A6"/>
    <w:rsid w:val="005015D8"/>
    <w:rsid w:val="00504554"/>
    <w:rsid w:val="00504815"/>
    <w:rsid w:val="0051124D"/>
    <w:rsid w:val="0051287E"/>
    <w:rsid w:val="00513117"/>
    <w:rsid w:val="005134C4"/>
    <w:rsid w:val="00513DF0"/>
    <w:rsid w:val="00514F1E"/>
    <w:rsid w:val="00521594"/>
    <w:rsid w:val="0052239E"/>
    <w:rsid w:val="0052498C"/>
    <w:rsid w:val="00524E64"/>
    <w:rsid w:val="00526214"/>
    <w:rsid w:val="00526A0F"/>
    <w:rsid w:val="005274D1"/>
    <w:rsid w:val="00530441"/>
    <w:rsid w:val="005307C2"/>
    <w:rsid w:val="00530F3F"/>
    <w:rsid w:val="00534429"/>
    <w:rsid w:val="005344FF"/>
    <w:rsid w:val="00541917"/>
    <w:rsid w:val="00542C3F"/>
    <w:rsid w:val="0054419A"/>
    <w:rsid w:val="0054433A"/>
    <w:rsid w:val="005443AF"/>
    <w:rsid w:val="0054452C"/>
    <w:rsid w:val="005448C0"/>
    <w:rsid w:val="00544A8A"/>
    <w:rsid w:val="00544DF3"/>
    <w:rsid w:val="00545E50"/>
    <w:rsid w:val="005471F3"/>
    <w:rsid w:val="005475B5"/>
    <w:rsid w:val="00547ECF"/>
    <w:rsid w:val="00550CBB"/>
    <w:rsid w:val="0055133D"/>
    <w:rsid w:val="00552FE5"/>
    <w:rsid w:val="00553992"/>
    <w:rsid w:val="00553A6C"/>
    <w:rsid w:val="0055666D"/>
    <w:rsid w:val="00557084"/>
    <w:rsid w:val="00557782"/>
    <w:rsid w:val="005602C8"/>
    <w:rsid w:val="0056080B"/>
    <w:rsid w:val="00560F4F"/>
    <w:rsid w:val="0056331A"/>
    <w:rsid w:val="005649FF"/>
    <w:rsid w:val="00564E2F"/>
    <w:rsid w:val="00565F08"/>
    <w:rsid w:val="00566749"/>
    <w:rsid w:val="00567EE5"/>
    <w:rsid w:val="00570531"/>
    <w:rsid w:val="00570F3E"/>
    <w:rsid w:val="00572CAA"/>
    <w:rsid w:val="005736B8"/>
    <w:rsid w:val="0057379C"/>
    <w:rsid w:val="00576ADA"/>
    <w:rsid w:val="00577E63"/>
    <w:rsid w:val="00581996"/>
    <w:rsid w:val="005842B4"/>
    <w:rsid w:val="005847ED"/>
    <w:rsid w:val="00585592"/>
    <w:rsid w:val="005856C5"/>
    <w:rsid w:val="005866D8"/>
    <w:rsid w:val="00587710"/>
    <w:rsid w:val="005878B3"/>
    <w:rsid w:val="00591A80"/>
    <w:rsid w:val="00594395"/>
    <w:rsid w:val="00594BB8"/>
    <w:rsid w:val="00595718"/>
    <w:rsid w:val="00595825"/>
    <w:rsid w:val="005959A3"/>
    <w:rsid w:val="0059669A"/>
    <w:rsid w:val="0059673D"/>
    <w:rsid w:val="00597089"/>
    <w:rsid w:val="00597524"/>
    <w:rsid w:val="00597CDD"/>
    <w:rsid w:val="005A0919"/>
    <w:rsid w:val="005A0964"/>
    <w:rsid w:val="005A206D"/>
    <w:rsid w:val="005A3F74"/>
    <w:rsid w:val="005A42C8"/>
    <w:rsid w:val="005A5B21"/>
    <w:rsid w:val="005A601B"/>
    <w:rsid w:val="005A67C4"/>
    <w:rsid w:val="005A6F88"/>
    <w:rsid w:val="005B13C0"/>
    <w:rsid w:val="005B1F54"/>
    <w:rsid w:val="005B2214"/>
    <w:rsid w:val="005B293F"/>
    <w:rsid w:val="005B37FE"/>
    <w:rsid w:val="005B3CDD"/>
    <w:rsid w:val="005B5609"/>
    <w:rsid w:val="005B59A0"/>
    <w:rsid w:val="005B6ED4"/>
    <w:rsid w:val="005B701F"/>
    <w:rsid w:val="005B7784"/>
    <w:rsid w:val="005B7D5D"/>
    <w:rsid w:val="005C01E3"/>
    <w:rsid w:val="005C0602"/>
    <w:rsid w:val="005C1247"/>
    <w:rsid w:val="005C14CC"/>
    <w:rsid w:val="005C4401"/>
    <w:rsid w:val="005C5099"/>
    <w:rsid w:val="005C6048"/>
    <w:rsid w:val="005C70BF"/>
    <w:rsid w:val="005C769B"/>
    <w:rsid w:val="005C7D36"/>
    <w:rsid w:val="005D0D4D"/>
    <w:rsid w:val="005D1132"/>
    <w:rsid w:val="005D233A"/>
    <w:rsid w:val="005D3C15"/>
    <w:rsid w:val="005D42B4"/>
    <w:rsid w:val="005D48F7"/>
    <w:rsid w:val="005D500B"/>
    <w:rsid w:val="005D53E9"/>
    <w:rsid w:val="005D5E3D"/>
    <w:rsid w:val="005D66A5"/>
    <w:rsid w:val="005D6ADC"/>
    <w:rsid w:val="005D6EBF"/>
    <w:rsid w:val="005D7F96"/>
    <w:rsid w:val="005E1393"/>
    <w:rsid w:val="005E19D6"/>
    <w:rsid w:val="005E1C55"/>
    <w:rsid w:val="005E49F0"/>
    <w:rsid w:val="005E4B8F"/>
    <w:rsid w:val="005E4D3E"/>
    <w:rsid w:val="005E4E71"/>
    <w:rsid w:val="005E6239"/>
    <w:rsid w:val="005E6E8E"/>
    <w:rsid w:val="005F06AC"/>
    <w:rsid w:val="005F0749"/>
    <w:rsid w:val="005F0BA8"/>
    <w:rsid w:val="005F183B"/>
    <w:rsid w:val="005F1A92"/>
    <w:rsid w:val="005F2E7E"/>
    <w:rsid w:val="005F320A"/>
    <w:rsid w:val="005F485E"/>
    <w:rsid w:val="005F4B5D"/>
    <w:rsid w:val="005F55E0"/>
    <w:rsid w:val="005F667C"/>
    <w:rsid w:val="005F6AE3"/>
    <w:rsid w:val="005F7289"/>
    <w:rsid w:val="00600468"/>
    <w:rsid w:val="006007C6"/>
    <w:rsid w:val="00600A2E"/>
    <w:rsid w:val="00601CDA"/>
    <w:rsid w:val="00601DEA"/>
    <w:rsid w:val="00602134"/>
    <w:rsid w:val="00602849"/>
    <w:rsid w:val="006029E5"/>
    <w:rsid w:val="00603150"/>
    <w:rsid w:val="0060353E"/>
    <w:rsid w:val="00603AE2"/>
    <w:rsid w:val="00603E35"/>
    <w:rsid w:val="0060485A"/>
    <w:rsid w:val="00605B79"/>
    <w:rsid w:val="00606B7A"/>
    <w:rsid w:val="00606DF9"/>
    <w:rsid w:val="006077DB"/>
    <w:rsid w:val="00607909"/>
    <w:rsid w:val="00607AE6"/>
    <w:rsid w:val="00610BF8"/>
    <w:rsid w:val="006123F9"/>
    <w:rsid w:val="00613B3E"/>
    <w:rsid w:val="00614047"/>
    <w:rsid w:val="00614773"/>
    <w:rsid w:val="00614DCC"/>
    <w:rsid w:val="00616690"/>
    <w:rsid w:val="00620A13"/>
    <w:rsid w:val="006218B1"/>
    <w:rsid w:val="00622170"/>
    <w:rsid w:val="006222AF"/>
    <w:rsid w:val="006226C7"/>
    <w:rsid w:val="00622DB2"/>
    <w:rsid w:val="006231E6"/>
    <w:rsid w:val="00624247"/>
    <w:rsid w:val="00624C64"/>
    <w:rsid w:val="006256B6"/>
    <w:rsid w:val="006259C5"/>
    <w:rsid w:val="006261B9"/>
    <w:rsid w:val="0062624C"/>
    <w:rsid w:val="00626A10"/>
    <w:rsid w:val="00626BF1"/>
    <w:rsid w:val="006273AC"/>
    <w:rsid w:val="0063044D"/>
    <w:rsid w:val="0063085A"/>
    <w:rsid w:val="00631A10"/>
    <w:rsid w:val="0063313D"/>
    <w:rsid w:val="0063445B"/>
    <w:rsid w:val="006345DA"/>
    <w:rsid w:val="0063701F"/>
    <w:rsid w:val="006376E1"/>
    <w:rsid w:val="00641310"/>
    <w:rsid w:val="006419ED"/>
    <w:rsid w:val="006425A2"/>
    <w:rsid w:val="006427B2"/>
    <w:rsid w:val="0064364D"/>
    <w:rsid w:val="00643AD4"/>
    <w:rsid w:val="00643F3F"/>
    <w:rsid w:val="006441E0"/>
    <w:rsid w:val="00644B99"/>
    <w:rsid w:val="00645D54"/>
    <w:rsid w:val="0064640D"/>
    <w:rsid w:val="00646663"/>
    <w:rsid w:val="00646F35"/>
    <w:rsid w:val="00647475"/>
    <w:rsid w:val="00647611"/>
    <w:rsid w:val="00651EA6"/>
    <w:rsid w:val="00652047"/>
    <w:rsid w:val="0065452C"/>
    <w:rsid w:val="00654748"/>
    <w:rsid w:val="00654834"/>
    <w:rsid w:val="00655054"/>
    <w:rsid w:val="00655CC6"/>
    <w:rsid w:val="00655D30"/>
    <w:rsid w:val="00656454"/>
    <w:rsid w:val="006607B9"/>
    <w:rsid w:val="00660DDC"/>
    <w:rsid w:val="006611C8"/>
    <w:rsid w:val="00661D43"/>
    <w:rsid w:val="00662AA3"/>
    <w:rsid w:val="00664552"/>
    <w:rsid w:val="00664D96"/>
    <w:rsid w:val="006651A9"/>
    <w:rsid w:val="006651BE"/>
    <w:rsid w:val="0066570E"/>
    <w:rsid w:val="00665972"/>
    <w:rsid w:val="00670764"/>
    <w:rsid w:val="00670960"/>
    <w:rsid w:val="00671528"/>
    <w:rsid w:val="00671DAF"/>
    <w:rsid w:val="00672F6F"/>
    <w:rsid w:val="006734C5"/>
    <w:rsid w:val="006744AC"/>
    <w:rsid w:val="00674F04"/>
    <w:rsid w:val="0067516D"/>
    <w:rsid w:val="0067550D"/>
    <w:rsid w:val="006758E2"/>
    <w:rsid w:val="00675A64"/>
    <w:rsid w:val="00676168"/>
    <w:rsid w:val="00676514"/>
    <w:rsid w:val="00676E45"/>
    <w:rsid w:val="006771AB"/>
    <w:rsid w:val="00677A19"/>
    <w:rsid w:val="00680295"/>
    <w:rsid w:val="006819E5"/>
    <w:rsid w:val="006823D5"/>
    <w:rsid w:val="00683CA3"/>
    <w:rsid w:val="006852FC"/>
    <w:rsid w:val="006856AE"/>
    <w:rsid w:val="006869FC"/>
    <w:rsid w:val="00687669"/>
    <w:rsid w:val="00690629"/>
    <w:rsid w:val="00690746"/>
    <w:rsid w:val="00691485"/>
    <w:rsid w:val="00692AD6"/>
    <w:rsid w:val="006938C9"/>
    <w:rsid w:val="00693ABC"/>
    <w:rsid w:val="00693EF0"/>
    <w:rsid w:val="00693EF1"/>
    <w:rsid w:val="00694987"/>
    <w:rsid w:val="00695140"/>
    <w:rsid w:val="006955FE"/>
    <w:rsid w:val="006960E6"/>
    <w:rsid w:val="00696BDF"/>
    <w:rsid w:val="00696FF2"/>
    <w:rsid w:val="006A1480"/>
    <w:rsid w:val="006A1607"/>
    <w:rsid w:val="006A17FC"/>
    <w:rsid w:val="006A1F18"/>
    <w:rsid w:val="006A1F32"/>
    <w:rsid w:val="006A21CF"/>
    <w:rsid w:val="006A307D"/>
    <w:rsid w:val="006A3E3C"/>
    <w:rsid w:val="006A4629"/>
    <w:rsid w:val="006A5598"/>
    <w:rsid w:val="006A59B4"/>
    <w:rsid w:val="006A5A3F"/>
    <w:rsid w:val="006A5A69"/>
    <w:rsid w:val="006A662E"/>
    <w:rsid w:val="006A6652"/>
    <w:rsid w:val="006A682D"/>
    <w:rsid w:val="006A68D4"/>
    <w:rsid w:val="006A76EE"/>
    <w:rsid w:val="006A7FA7"/>
    <w:rsid w:val="006B063C"/>
    <w:rsid w:val="006B09D1"/>
    <w:rsid w:val="006B0A60"/>
    <w:rsid w:val="006B123D"/>
    <w:rsid w:val="006B12FE"/>
    <w:rsid w:val="006B18EC"/>
    <w:rsid w:val="006B3C90"/>
    <w:rsid w:val="006B3E1F"/>
    <w:rsid w:val="006B4078"/>
    <w:rsid w:val="006B41FF"/>
    <w:rsid w:val="006B45E9"/>
    <w:rsid w:val="006B55FC"/>
    <w:rsid w:val="006B5B0E"/>
    <w:rsid w:val="006B6045"/>
    <w:rsid w:val="006B77A9"/>
    <w:rsid w:val="006C058F"/>
    <w:rsid w:val="006C1684"/>
    <w:rsid w:val="006C1829"/>
    <w:rsid w:val="006C18D5"/>
    <w:rsid w:val="006C2620"/>
    <w:rsid w:val="006C3532"/>
    <w:rsid w:val="006C3A59"/>
    <w:rsid w:val="006C5819"/>
    <w:rsid w:val="006C700B"/>
    <w:rsid w:val="006D00B0"/>
    <w:rsid w:val="006D0BC8"/>
    <w:rsid w:val="006D0D20"/>
    <w:rsid w:val="006D0EDC"/>
    <w:rsid w:val="006D1003"/>
    <w:rsid w:val="006D1A45"/>
    <w:rsid w:val="006D1D23"/>
    <w:rsid w:val="006D212F"/>
    <w:rsid w:val="006D2A8A"/>
    <w:rsid w:val="006D2BFA"/>
    <w:rsid w:val="006D314C"/>
    <w:rsid w:val="006D33ED"/>
    <w:rsid w:val="006D48CE"/>
    <w:rsid w:val="006D4956"/>
    <w:rsid w:val="006D4A36"/>
    <w:rsid w:val="006D577A"/>
    <w:rsid w:val="006D57D7"/>
    <w:rsid w:val="006D5CB0"/>
    <w:rsid w:val="006D69ED"/>
    <w:rsid w:val="006D77D7"/>
    <w:rsid w:val="006E1575"/>
    <w:rsid w:val="006E1EF2"/>
    <w:rsid w:val="006E26F5"/>
    <w:rsid w:val="006E2BED"/>
    <w:rsid w:val="006E3EAC"/>
    <w:rsid w:val="006E42C2"/>
    <w:rsid w:val="006E4799"/>
    <w:rsid w:val="006E5332"/>
    <w:rsid w:val="006E630B"/>
    <w:rsid w:val="006E680C"/>
    <w:rsid w:val="006E72D4"/>
    <w:rsid w:val="006E77DF"/>
    <w:rsid w:val="006E7C67"/>
    <w:rsid w:val="006F0D98"/>
    <w:rsid w:val="006F172E"/>
    <w:rsid w:val="006F1C81"/>
    <w:rsid w:val="006F2623"/>
    <w:rsid w:val="006F2A95"/>
    <w:rsid w:val="006F4B53"/>
    <w:rsid w:val="006F5E84"/>
    <w:rsid w:val="006F7470"/>
    <w:rsid w:val="006F7722"/>
    <w:rsid w:val="006F7CC2"/>
    <w:rsid w:val="006F7D68"/>
    <w:rsid w:val="006F7E4C"/>
    <w:rsid w:val="00700074"/>
    <w:rsid w:val="007000B2"/>
    <w:rsid w:val="0070016C"/>
    <w:rsid w:val="00700330"/>
    <w:rsid w:val="007006CC"/>
    <w:rsid w:val="0070093D"/>
    <w:rsid w:val="007019BE"/>
    <w:rsid w:val="00701D75"/>
    <w:rsid w:val="00703063"/>
    <w:rsid w:val="00703095"/>
    <w:rsid w:val="00703D32"/>
    <w:rsid w:val="0070528D"/>
    <w:rsid w:val="007057C8"/>
    <w:rsid w:val="0070594C"/>
    <w:rsid w:val="00705B19"/>
    <w:rsid w:val="00705D07"/>
    <w:rsid w:val="00706ABD"/>
    <w:rsid w:val="00706B71"/>
    <w:rsid w:val="00710997"/>
    <w:rsid w:val="00710C02"/>
    <w:rsid w:val="00710FAC"/>
    <w:rsid w:val="007110A7"/>
    <w:rsid w:val="007110FA"/>
    <w:rsid w:val="00711ABB"/>
    <w:rsid w:val="00711B8D"/>
    <w:rsid w:val="007123A8"/>
    <w:rsid w:val="00712A14"/>
    <w:rsid w:val="00713883"/>
    <w:rsid w:val="007139E1"/>
    <w:rsid w:val="0071474E"/>
    <w:rsid w:val="007151E8"/>
    <w:rsid w:val="00716972"/>
    <w:rsid w:val="00716CE3"/>
    <w:rsid w:val="00717CB3"/>
    <w:rsid w:val="007205BC"/>
    <w:rsid w:val="00722829"/>
    <w:rsid w:val="00722D6D"/>
    <w:rsid w:val="00723D04"/>
    <w:rsid w:val="0072435D"/>
    <w:rsid w:val="00725539"/>
    <w:rsid w:val="007257A4"/>
    <w:rsid w:val="00725D7E"/>
    <w:rsid w:val="0072773A"/>
    <w:rsid w:val="00730137"/>
    <w:rsid w:val="00730BDC"/>
    <w:rsid w:val="00731186"/>
    <w:rsid w:val="007311AB"/>
    <w:rsid w:val="0073166E"/>
    <w:rsid w:val="007318D0"/>
    <w:rsid w:val="00731E4C"/>
    <w:rsid w:val="00731FCA"/>
    <w:rsid w:val="007321DC"/>
    <w:rsid w:val="007326B2"/>
    <w:rsid w:val="00732762"/>
    <w:rsid w:val="007328AC"/>
    <w:rsid w:val="00732960"/>
    <w:rsid w:val="00733198"/>
    <w:rsid w:val="0073460C"/>
    <w:rsid w:val="00734FEE"/>
    <w:rsid w:val="00735B22"/>
    <w:rsid w:val="007361C4"/>
    <w:rsid w:val="0073636B"/>
    <w:rsid w:val="00737D89"/>
    <w:rsid w:val="007405E0"/>
    <w:rsid w:val="00740923"/>
    <w:rsid w:val="0074121E"/>
    <w:rsid w:val="00741848"/>
    <w:rsid w:val="00743B8C"/>
    <w:rsid w:val="007443EF"/>
    <w:rsid w:val="0074458B"/>
    <w:rsid w:val="00745A8B"/>
    <w:rsid w:val="00745ADD"/>
    <w:rsid w:val="00745E35"/>
    <w:rsid w:val="007463DA"/>
    <w:rsid w:val="00747B84"/>
    <w:rsid w:val="00751DC9"/>
    <w:rsid w:val="007520D3"/>
    <w:rsid w:val="00752C64"/>
    <w:rsid w:val="00752CEF"/>
    <w:rsid w:val="00753897"/>
    <w:rsid w:val="007547AC"/>
    <w:rsid w:val="00755138"/>
    <w:rsid w:val="00755350"/>
    <w:rsid w:val="00755DDB"/>
    <w:rsid w:val="0075712C"/>
    <w:rsid w:val="007579B7"/>
    <w:rsid w:val="0076020D"/>
    <w:rsid w:val="007602FA"/>
    <w:rsid w:val="0076089E"/>
    <w:rsid w:val="00761611"/>
    <w:rsid w:val="00761E2C"/>
    <w:rsid w:val="00762323"/>
    <w:rsid w:val="00762A71"/>
    <w:rsid w:val="007633C8"/>
    <w:rsid w:val="00763481"/>
    <w:rsid w:val="00763B18"/>
    <w:rsid w:val="0076580E"/>
    <w:rsid w:val="00767677"/>
    <w:rsid w:val="00770655"/>
    <w:rsid w:val="00770A7F"/>
    <w:rsid w:val="00771315"/>
    <w:rsid w:val="00771865"/>
    <w:rsid w:val="00772D06"/>
    <w:rsid w:val="00777AC9"/>
    <w:rsid w:val="00777E70"/>
    <w:rsid w:val="00780248"/>
    <w:rsid w:val="007803C3"/>
    <w:rsid w:val="0078076F"/>
    <w:rsid w:val="00780D07"/>
    <w:rsid w:val="0078126B"/>
    <w:rsid w:val="00781455"/>
    <w:rsid w:val="00781FF5"/>
    <w:rsid w:val="00782212"/>
    <w:rsid w:val="0078224F"/>
    <w:rsid w:val="00782625"/>
    <w:rsid w:val="007828F3"/>
    <w:rsid w:val="00783004"/>
    <w:rsid w:val="00783032"/>
    <w:rsid w:val="00783A68"/>
    <w:rsid w:val="00784FF5"/>
    <w:rsid w:val="007852C6"/>
    <w:rsid w:val="007855C2"/>
    <w:rsid w:val="00785B82"/>
    <w:rsid w:val="00786351"/>
    <w:rsid w:val="00787122"/>
    <w:rsid w:val="00787C5F"/>
    <w:rsid w:val="007907B6"/>
    <w:rsid w:val="00790F7C"/>
    <w:rsid w:val="00791627"/>
    <w:rsid w:val="00791B40"/>
    <w:rsid w:val="00792462"/>
    <w:rsid w:val="0079250A"/>
    <w:rsid w:val="00792CF5"/>
    <w:rsid w:val="00792D4F"/>
    <w:rsid w:val="0079355E"/>
    <w:rsid w:val="00793853"/>
    <w:rsid w:val="007938A7"/>
    <w:rsid w:val="0079392A"/>
    <w:rsid w:val="00793A36"/>
    <w:rsid w:val="00796401"/>
    <w:rsid w:val="007964A0"/>
    <w:rsid w:val="007A0612"/>
    <w:rsid w:val="007A06DB"/>
    <w:rsid w:val="007A3514"/>
    <w:rsid w:val="007A3C22"/>
    <w:rsid w:val="007A49C9"/>
    <w:rsid w:val="007A66CA"/>
    <w:rsid w:val="007B0E74"/>
    <w:rsid w:val="007B0E9D"/>
    <w:rsid w:val="007B126A"/>
    <w:rsid w:val="007B159D"/>
    <w:rsid w:val="007B17E7"/>
    <w:rsid w:val="007B263B"/>
    <w:rsid w:val="007B3093"/>
    <w:rsid w:val="007B3AA3"/>
    <w:rsid w:val="007B3BFB"/>
    <w:rsid w:val="007B450C"/>
    <w:rsid w:val="007B4629"/>
    <w:rsid w:val="007B4C87"/>
    <w:rsid w:val="007B5027"/>
    <w:rsid w:val="007B6F65"/>
    <w:rsid w:val="007C022F"/>
    <w:rsid w:val="007C1A84"/>
    <w:rsid w:val="007C1EBF"/>
    <w:rsid w:val="007C25FE"/>
    <w:rsid w:val="007C5157"/>
    <w:rsid w:val="007C571E"/>
    <w:rsid w:val="007C5814"/>
    <w:rsid w:val="007C5B2F"/>
    <w:rsid w:val="007C5E8E"/>
    <w:rsid w:val="007C6BD6"/>
    <w:rsid w:val="007C7A30"/>
    <w:rsid w:val="007D07BA"/>
    <w:rsid w:val="007D0A22"/>
    <w:rsid w:val="007D18BF"/>
    <w:rsid w:val="007D28A7"/>
    <w:rsid w:val="007D4A48"/>
    <w:rsid w:val="007D4C07"/>
    <w:rsid w:val="007D5B28"/>
    <w:rsid w:val="007D720B"/>
    <w:rsid w:val="007D788D"/>
    <w:rsid w:val="007D7953"/>
    <w:rsid w:val="007D7B01"/>
    <w:rsid w:val="007D7B99"/>
    <w:rsid w:val="007E020F"/>
    <w:rsid w:val="007E05B4"/>
    <w:rsid w:val="007E13F1"/>
    <w:rsid w:val="007E185E"/>
    <w:rsid w:val="007E1F6F"/>
    <w:rsid w:val="007E2CED"/>
    <w:rsid w:val="007F09AF"/>
    <w:rsid w:val="007F09F4"/>
    <w:rsid w:val="007F1EB2"/>
    <w:rsid w:val="007F24C8"/>
    <w:rsid w:val="007F3A9D"/>
    <w:rsid w:val="007F3D39"/>
    <w:rsid w:val="007F43A6"/>
    <w:rsid w:val="007F4CC3"/>
    <w:rsid w:val="007F4D10"/>
    <w:rsid w:val="007F4D98"/>
    <w:rsid w:val="007F512B"/>
    <w:rsid w:val="007F5B50"/>
    <w:rsid w:val="007F7A43"/>
    <w:rsid w:val="00800359"/>
    <w:rsid w:val="0080081A"/>
    <w:rsid w:val="00800BB9"/>
    <w:rsid w:val="008010A9"/>
    <w:rsid w:val="00803B70"/>
    <w:rsid w:val="0080508F"/>
    <w:rsid w:val="008053E0"/>
    <w:rsid w:val="0080542D"/>
    <w:rsid w:val="008057A2"/>
    <w:rsid w:val="00805C93"/>
    <w:rsid w:val="00806800"/>
    <w:rsid w:val="00806ECF"/>
    <w:rsid w:val="00806F22"/>
    <w:rsid w:val="00807255"/>
    <w:rsid w:val="00807697"/>
    <w:rsid w:val="00807D68"/>
    <w:rsid w:val="008107BD"/>
    <w:rsid w:val="00810E21"/>
    <w:rsid w:val="008110E9"/>
    <w:rsid w:val="008139AC"/>
    <w:rsid w:val="00813D53"/>
    <w:rsid w:val="00813DB6"/>
    <w:rsid w:val="008147AB"/>
    <w:rsid w:val="008150C4"/>
    <w:rsid w:val="008153F0"/>
    <w:rsid w:val="0081550A"/>
    <w:rsid w:val="00815813"/>
    <w:rsid w:val="0081751F"/>
    <w:rsid w:val="00820957"/>
    <w:rsid w:val="00821189"/>
    <w:rsid w:val="00821594"/>
    <w:rsid w:val="00821B46"/>
    <w:rsid w:val="00821EF3"/>
    <w:rsid w:val="00822230"/>
    <w:rsid w:val="00822318"/>
    <w:rsid w:val="00822A41"/>
    <w:rsid w:val="00822E63"/>
    <w:rsid w:val="00823124"/>
    <w:rsid w:val="00823D5E"/>
    <w:rsid w:val="00824220"/>
    <w:rsid w:val="00825543"/>
    <w:rsid w:val="00826356"/>
    <w:rsid w:val="008266C7"/>
    <w:rsid w:val="008272D2"/>
    <w:rsid w:val="00827986"/>
    <w:rsid w:val="00827A79"/>
    <w:rsid w:val="0083039C"/>
    <w:rsid w:val="00830A25"/>
    <w:rsid w:val="00831184"/>
    <w:rsid w:val="00832963"/>
    <w:rsid w:val="00833182"/>
    <w:rsid w:val="00833455"/>
    <w:rsid w:val="00833C70"/>
    <w:rsid w:val="00835080"/>
    <w:rsid w:val="0083682F"/>
    <w:rsid w:val="008369C8"/>
    <w:rsid w:val="00836C09"/>
    <w:rsid w:val="00840249"/>
    <w:rsid w:val="00840E44"/>
    <w:rsid w:val="00841195"/>
    <w:rsid w:val="008431C5"/>
    <w:rsid w:val="008444C1"/>
    <w:rsid w:val="00846E4B"/>
    <w:rsid w:val="00847E58"/>
    <w:rsid w:val="00851218"/>
    <w:rsid w:val="0085156E"/>
    <w:rsid w:val="0085176D"/>
    <w:rsid w:val="00852DC5"/>
    <w:rsid w:val="0085345F"/>
    <w:rsid w:val="008546F3"/>
    <w:rsid w:val="00854BA1"/>
    <w:rsid w:val="00854DE5"/>
    <w:rsid w:val="008551D3"/>
    <w:rsid w:val="0085569D"/>
    <w:rsid w:val="00857143"/>
    <w:rsid w:val="00857661"/>
    <w:rsid w:val="008600C4"/>
    <w:rsid w:val="00860E75"/>
    <w:rsid w:val="00862323"/>
    <w:rsid w:val="008624CC"/>
    <w:rsid w:val="008629DB"/>
    <w:rsid w:val="00862FB3"/>
    <w:rsid w:val="008632C4"/>
    <w:rsid w:val="00863970"/>
    <w:rsid w:val="00864226"/>
    <w:rsid w:val="008644C0"/>
    <w:rsid w:val="00866E16"/>
    <w:rsid w:val="00867A30"/>
    <w:rsid w:val="008700CB"/>
    <w:rsid w:val="0087022E"/>
    <w:rsid w:val="00870324"/>
    <w:rsid w:val="0087046A"/>
    <w:rsid w:val="008704D5"/>
    <w:rsid w:val="008706F0"/>
    <w:rsid w:val="00871015"/>
    <w:rsid w:val="008712B4"/>
    <w:rsid w:val="008723CA"/>
    <w:rsid w:val="00872513"/>
    <w:rsid w:val="00873077"/>
    <w:rsid w:val="00873184"/>
    <w:rsid w:val="00873531"/>
    <w:rsid w:val="0087366D"/>
    <w:rsid w:val="00874666"/>
    <w:rsid w:val="008747B5"/>
    <w:rsid w:val="00876581"/>
    <w:rsid w:val="0087677F"/>
    <w:rsid w:val="00876AE1"/>
    <w:rsid w:val="008775DA"/>
    <w:rsid w:val="00880E14"/>
    <w:rsid w:val="008810F3"/>
    <w:rsid w:val="008812DE"/>
    <w:rsid w:val="00883966"/>
    <w:rsid w:val="00883C78"/>
    <w:rsid w:val="00883D23"/>
    <w:rsid w:val="008841CB"/>
    <w:rsid w:val="00884DA4"/>
    <w:rsid w:val="00884DBF"/>
    <w:rsid w:val="00885788"/>
    <w:rsid w:val="00885B71"/>
    <w:rsid w:val="00886AF1"/>
    <w:rsid w:val="00887152"/>
    <w:rsid w:val="00887C07"/>
    <w:rsid w:val="00887E45"/>
    <w:rsid w:val="008900EE"/>
    <w:rsid w:val="0089141E"/>
    <w:rsid w:val="008933F2"/>
    <w:rsid w:val="008934A5"/>
    <w:rsid w:val="008942BF"/>
    <w:rsid w:val="00895394"/>
    <w:rsid w:val="0089598E"/>
    <w:rsid w:val="00895B44"/>
    <w:rsid w:val="00895E8B"/>
    <w:rsid w:val="00896154"/>
    <w:rsid w:val="00896603"/>
    <w:rsid w:val="00897187"/>
    <w:rsid w:val="008A3CBE"/>
    <w:rsid w:val="008A5AC7"/>
    <w:rsid w:val="008A5D1B"/>
    <w:rsid w:val="008A6B07"/>
    <w:rsid w:val="008A7315"/>
    <w:rsid w:val="008B0330"/>
    <w:rsid w:val="008B18D2"/>
    <w:rsid w:val="008B29AE"/>
    <w:rsid w:val="008B32B8"/>
    <w:rsid w:val="008B667F"/>
    <w:rsid w:val="008B7B88"/>
    <w:rsid w:val="008C0369"/>
    <w:rsid w:val="008C0480"/>
    <w:rsid w:val="008C19D5"/>
    <w:rsid w:val="008C1B01"/>
    <w:rsid w:val="008C38EB"/>
    <w:rsid w:val="008C4371"/>
    <w:rsid w:val="008C4544"/>
    <w:rsid w:val="008C454B"/>
    <w:rsid w:val="008C4950"/>
    <w:rsid w:val="008C51B9"/>
    <w:rsid w:val="008C5AA3"/>
    <w:rsid w:val="008C5D9B"/>
    <w:rsid w:val="008C6B15"/>
    <w:rsid w:val="008C7BD7"/>
    <w:rsid w:val="008C7E5A"/>
    <w:rsid w:val="008D0360"/>
    <w:rsid w:val="008D1CD3"/>
    <w:rsid w:val="008D1E39"/>
    <w:rsid w:val="008D3E5A"/>
    <w:rsid w:val="008D3F38"/>
    <w:rsid w:val="008D4BC5"/>
    <w:rsid w:val="008D4DBB"/>
    <w:rsid w:val="008D4FD4"/>
    <w:rsid w:val="008D51BA"/>
    <w:rsid w:val="008D5F41"/>
    <w:rsid w:val="008D691B"/>
    <w:rsid w:val="008D7831"/>
    <w:rsid w:val="008E0046"/>
    <w:rsid w:val="008E05E9"/>
    <w:rsid w:val="008E24B6"/>
    <w:rsid w:val="008E265E"/>
    <w:rsid w:val="008E3361"/>
    <w:rsid w:val="008E5362"/>
    <w:rsid w:val="008E5856"/>
    <w:rsid w:val="008E7B5F"/>
    <w:rsid w:val="008F01A1"/>
    <w:rsid w:val="008F15C5"/>
    <w:rsid w:val="008F1B6C"/>
    <w:rsid w:val="008F261F"/>
    <w:rsid w:val="008F2DEC"/>
    <w:rsid w:val="008F31F9"/>
    <w:rsid w:val="008F355E"/>
    <w:rsid w:val="008F3BCF"/>
    <w:rsid w:val="008F3FC0"/>
    <w:rsid w:val="008F4244"/>
    <w:rsid w:val="008F47E5"/>
    <w:rsid w:val="008F4A26"/>
    <w:rsid w:val="009000DC"/>
    <w:rsid w:val="00900347"/>
    <w:rsid w:val="00901112"/>
    <w:rsid w:val="009013DB"/>
    <w:rsid w:val="0090219F"/>
    <w:rsid w:val="009039F1"/>
    <w:rsid w:val="00903BDC"/>
    <w:rsid w:val="00904E62"/>
    <w:rsid w:val="00905261"/>
    <w:rsid w:val="00906206"/>
    <w:rsid w:val="0090642B"/>
    <w:rsid w:val="00906D77"/>
    <w:rsid w:val="009070A8"/>
    <w:rsid w:val="00907E1F"/>
    <w:rsid w:val="00910E01"/>
    <w:rsid w:val="00911D71"/>
    <w:rsid w:val="00911E19"/>
    <w:rsid w:val="00912A1F"/>
    <w:rsid w:val="009134D1"/>
    <w:rsid w:val="00913BE1"/>
    <w:rsid w:val="00914821"/>
    <w:rsid w:val="00914884"/>
    <w:rsid w:val="00914934"/>
    <w:rsid w:val="00914C9F"/>
    <w:rsid w:val="009160E2"/>
    <w:rsid w:val="009177F1"/>
    <w:rsid w:val="00917E6E"/>
    <w:rsid w:val="009203FF"/>
    <w:rsid w:val="00920ADC"/>
    <w:rsid w:val="00920DA5"/>
    <w:rsid w:val="009220F4"/>
    <w:rsid w:val="00923378"/>
    <w:rsid w:val="00923D31"/>
    <w:rsid w:val="00924144"/>
    <w:rsid w:val="00926395"/>
    <w:rsid w:val="009266B1"/>
    <w:rsid w:val="00926E7E"/>
    <w:rsid w:val="00927F8A"/>
    <w:rsid w:val="00930FD6"/>
    <w:rsid w:val="00931A58"/>
    <w:rsid w:val="00932CCF"/>
    <w:rsid w:val="0093310F"/>
    <w:rsid w:val="00934D9F"/>
    <w:rsid w:val="0093509E"/>
    <w:rsid w:val="00935D1B"/>
    <w:rsid w:val="00935D82"/>
    <w:rsid w:val="00937710"/>
    <w:rsid w:val="0094027F"/>
    <w:rsid w:val="0094119C"/>
    <w:rsid w:val="009411EA"/>
    <w:rsid w:val="00941C73"/>
    <w:rsid w:val="00941FCE"/>
    <w:rsid w:val="00943097"/>
    <w:rsid w:val="00943D61"/>
    <w:rsid w:val="00944227"/>
    <w:rsid w:val="009443AF"/>
    <w:rsid w:val="009456D8"/>
    <w:rsid w:val="0094605A"/>
    <w:rsid w:val="00946A9E"/>
    <w:rsid w:val="00947F69"/>
    <w:rsid w:val="00947F79"/>
    <w:rsid w:val="0095097D"/>
    <w:rsid w:val="00950CB5"/>
    <w:rsid w:val="00952541"/>
    <w:rsid w:val="00953712"/>
    <w:rsid w:val="009545D2"/>
    <w:rsid w:val="0095495F"/>
    <w:rsid w:val="00954B3D"/>
    <w:rsid w:val="009550FB"/>
    <w:rsid w:val="00955C59"/>
    <w:rsid w:val="009573BB"/>
    <w:rsid w:val="00957D4C"/>
    <w:rsid w:val="009606C1"/>
    <w:rsid w:val="00960738"/>
    <w:rsid w:val="00960A8E"/>
    <w:rsid w:val="00960E84"/>
    <w:rsid w:val="009616B3"/>
    <w:rsid w:val="00963263"/>
    <w:rsid w:val="00963ABD"/>
    <w:rsid w:val="009653AD"/>
    <w:rsid w:val="00965E39"/>
    <w:rsid w:val="009667AC"/>
    <w:rsid w:val="00966FAF"/>
    <w:rsid w:val="00966FE8"/>
    <w:rsid w:val="0096765B"/>
    <w:rsid w:val="00972C84"/>
    <w:rsid w:val="00973B75"/>
    <w:rsid w:val="009754E1"/>
    <w:rsid w:val="00975B9B"/>
    <w:rsid w:val="009760EE"/>
    <w:rsid w:val="00976383"/>
    <w:rsid w:val="00976B26"/>
    <w:rsid w:val="00977179"/>
    <w:rsid w:val="00977361"/>
    <w:rsid w:val="00980FAB"/>
    <w:rsid w:val="0098194D"/>
    <w:rsid w:val="00982653"/>
    <w:rsid w:val="00982D2A"/>
    <w:rsid w:val="00984A3D"/>
    <w:rsid w:val="00985CD5"/>
    <w:rsid w:val="00986141"/>
    <w:rsid w:val="00987D0E"/>
    <w:rsid w:val="009903F6"/>
    <w:rsid w:val="009913B9"/>
    <w:rsid w:val="0099260A"/>
    <w:rsid w:val="009936CD"/>
    <w:rsid w:val="00993AFB"/>
    <w:rsid w:val="00993CFB"/>
    <w:rsid w:val="009941F3"/>
    <w:rsid w:val="00994CA9"/>
    <w:rsid w:val="00994E1F"/>
    <w:rsid w:val="00996E33"/>
    <w:rsid w:val="009A0C13"/>
    <w:rsid w:val="009A18BD"/>
    <w:rsid w:val="009A2C10"/>
    <w:rsid w:val="009A2FEE"/>
    <w:rsid w:val="009A391C"/>
    <w:rsid w:val="009A3935"/>
    <w:rsid w:val="009A3BA5"/>
    <w:rsid w:val="009A6419"/>
    <w:rsid w:val="009A6850"/>
    <w:rsid w:val="009A6999"/>
    <w:rsid w:val="009A6E16"/>
    <w:rsid w:val="009A7C2F"/>
    <w:rsid w:val="009B0722"/>
    <w:rsid w:val="009B0748"/>
    <w:rsid w:val="009B1780"/>
    <w:rsid w:val="009B2938"/>
    <w:rsid w:val="009B3001"/>
    <w:rsid w:val="009B3546"/>
    <w:rsid w:val="009B3C42"/>
    <w:rsid w:val="009B4345"/>
    <w:rsid w:val="009B4EF9"/>
    <w:rsid w:val="009B4FBD"/>
    <w:rsid w:val="009B50D1"/>
    <w:rsid w:val="009B5874"/>
    <w:rsid w:val="009B66B9"/>
    <w:rsid w:val="009B6F25"/>
    <w:rsid w:val="009B7779"/>
    <w:rsid w:val="009B7ACD"/>
    <w:rsid w:val="009B7AEF"/>
    <w:rsid w:val="009C323A"/>
    <w:rsid w:val="009C3498"/>
    <w:rsid w:val="009C3C6D"/>
    <w:rsid w:val="009C408A"/>
    <w:rsid w:val="009C49C7"/>
    <w:rsid w:val="009C4A0A"/>
    <w:rsid w:val="009C5B1A"/>
    <w:rsid w:val="009C6884"/>
    <w:rsid w:val="009C74D6"/>
    <w:rsid w:val="009C7649"/>
    <w:rsid w:val="009C7824"/>
    <w:rsid w:val="009D0A85"/>
    <w:rsid w:val="009D1786"/>
    <w:rsid w:val="009D1C51"/>
    <w:rsid w:val="009D2117"/>
    <w:rsid w:val="009D256C"/>
    <w:rsid w:val="009D2C63"/>
    <w:rsid w:val="009D4245"/>
    <w:rsid w:val="009D4357"/>
    <w:rsid w:val="009D4458"/>
    <w:rsid w:val="009D52B3"/>
    <w:rsid w:val="009D55AA"/>
    <w:rsid w:val="009D6697"/>
    <w:rsid w:val="009D6992"/>
    <w:rsid w:val="009D6EB3"/>
    <w:rsid w:val="009D79F2"/>
    <w:rsid w:val="009E0C5F"/>
    <w:rsid w:val="009E0CDB"/>
    <w:rsid w:val="009E0EBF"/>
    <w:rsid w:val="009E1018"/>
    <w:rsid w:val="009E2C7D"/>
    <w:rsid w:val="009E3F7A"/>
    <w:rsid w:val="009E40FE"/>
    <w:rsid w:val="009E5094"/>
    <w:rsid w:val="009E5AE7"/>
    <w:rsid w:val="009E696A"/>
    <w:rsid w:val="009E762D"/>
    <w:rsid w:val="009F0EEB"/>
    <w:rsid w:val="009F214E"/>
    <w:rsid w:val="009F2667"/>
    <w:rsid w:val="009F297B"/>
    <w:rsid w:val="009F3740"/>
    <w:rsid w:val="009F4A62"/>
    <w:rsid w:val="009F4A64"/>
    <w:rsid w:val="009F5A6B"/>
    <w:rsid w:val="009F5E9D"/>
    <w:rsid w:val="009F6477"/>
    <w:rsid w:val="009F64CA"/>
    <w:rsid w:val="009F731A"/>
    <w:rsid w:val="009F7ABD"/>
    <w:rsid w:val="009F7EC2"/>
    <w:rsid w:val="00A01D93"/>
    <w:rsid w:val="00A02B10"/>
    <w:rsid w:val="00A031CE"/>
    <w:rsid w:val="00A03608"/>
    <w:rsid w:val="00A043C7"/>
    <w:rsid w:val="00A0441B"/>
    <w:rsid w:val="00A047A9"/>
    <w:rsid w:val="00A04A4A"/>
    <w:rsid w:val="00A05307"/>
    <w:rsid w:val="00A05736"/>
    <w:rsid w:val="00A057B5"/>
    <w:rsid w:val="00A05ECA"/>
    <w:rsid w:val="00A06175"/>
    <w:rsid w:val="00A06487"/>
    <w:rsid w:val="00A06ADC"/>
    <w:rsid w:val="00A07212"/>
    <w:rsid w:val="00A079AC"/>
    <w:rsid w:val="00A07DD7"/>
    <w:rsid w:val="00A109C4"/>
    <w:rsid w:val="00A114A0"/>
    <w:rsid w:val="00A125F0"/>
    <w:rsid w:val="00A12C3C"/>
    <w:rsid w:val="00A1338B"/>
    <w:rsid w:val="00A135B3"/>
    <w:rsid w:val="00A137B0"/>
    <w:rsid w:val="00A140CA"/>
    <w:rsid w:val="00A140DA"/>
    <w:rsid w:val="00A14A65"/>
    <w:rsid w:val="00A14FF3"/>
    <w:rsid w:val="00A152D6"/>
    <w:rsid w:val="00A1550A"/>
    <w:rsid w:val="00A159AE"/>
    <w:rsid w:val="00A164B8"/>
    <w:rsid w:val="00A17995"/>
    <w:rsid w:val="00A20158"/>
    <w:rsid w:val="00A2022A"/>
    <w:rsid w:val="00A205FE"/>
    <w:rsid w:val="00A20631"/>
    <w:rsid w:val="00A20E4D"/>
    <w:rsid w:val="00A213C8"/>
    <w:rsid w:val="00A21F14"/>
    <w:rsid w:val="00A2279E"/>
    <w:rsid w:val="00A229C4"/>
    <w:rsid w:val="00A22E3D"/>
    <w:rsid w:val="00A23402"/>
    <w:rsid w:val="00A23B22"/>
    <w:rsid w:val="00A24170"/>
    <w:rsid w:val="00A257CC"/>
    <w:rsid w:val="00A25F26"/>
    <w:rsid w:val="00A26141"/>
    <w:rsid w:val="00A2624C"/>
    <w:rsid w:val="00A2634D"/>
    <w:rsid w:val="00A27639"/>
    <w:rsid w:val="00A30B63"/>
    <w:rsid w:val="00A31B30"/>
    <w:rsid w:val="00A31C1F"/>
    <w:rsid w:val="00A32097"/>
    <w:rsid w:val="00A33C45"/>
    <w:rsid w:val="00A359C9"/>
    <w:rsid w:val="00A35F11"/>
    <w:rsid w:val="00A360AE"/>
    <w:rsid w:val="00A36B38"/>
    <w:rsid w:val="00A36F05"/>
    <w:rsid w:val="00A408EB"/>
    <w:rsid w:val="00A41D57"/>
    <w:rsid w:val="00A42411"/>
    <w:rsid w:val="00A4266A"/>
    <w:rsid w:val="00A42DB2"/>
    <w:rsid w:val="00A42F26"/>
    <w:rsid w:val="00A42FD7"/>
    <w:rsid w:val="00A43DCA"/>
    <w:rsid w:val="00A442F7"/>
    <w:rsid w:val="00A45177"/>
    <w:rsid w:val="00A45FDE"/>
    <w:rsid w:val="00A46048"/>
    <w:rsid w:val="00A46E23"/>
    <w:rsid w:val="00A50202"/>
    <w:rsid w:val="00A50586"/>
    <w:rsid w:val="00A51CDB"/>
    <w:rsid w:val="00A5254E"/>
    <w:rsid w:val="00A52820"/>
    <w:rsid w:val="00A52E86"/>
    <w:rsid w:val="00A53C7D"/>
    <w:rsid w:val="00A54D63"/>
    <w:rsid w:val="00A562BA"/>
    <w:rsid w:val="00A567A7"/>
    <w:rsid w:val="00A600BE"/>
    <w:rsid w:val="00A60A1C"/>
    <w:rsid w:val="00A60E4E"/>
    <w:rsid w:val="00A623D9"/>
    <w:rsid w:val="00A62E4F"/>
    <w:rsid w:val="00A63AAA"/>
    <w:rsid w:val="00A63B49"/>
    <w:rsid w:val="00A643BC"/>
    <w:rsid w:val="00A64636"/>
    <w:rsid w:val="00A648A3"/>
    <w:rsid w:val="00A6544A"/>
    <w:rsid w:val="00A6557C"/>
    <w:rsid w:val="00A6572C"/>
    <w:rsid w:val="00A65F81"/>
    <w:rsid w:val="00A66504"/>
    <w:rsid w:val="00A66E16"/>
    <w:rsid w:val="00A70881"/>
    <w:rsid w:val="00A70DFB"/>
    <w:rsid w:val="00A7131B"/>
    <w:rsid w:val="00A71485"/>
    <w:rsid w:val="00A71B80"/>
    <w:rsid w:val="00A728A0"/>
    <w:rsid w:val="00A728E0"/>
    <w:rsid w:val="00A72C0A"/>
    <w:rsid w:val="00A740E8"/>
    <w:rsid w:val="00A74697"/>
    <w:rsid w:val="00A74F15"/>
    <w:rsid w:val="00A75091"/>
    <w:rsid w:val="00A7555B"/>
    <w:rsid w:val="00A76333"/>
    <w:rsid w:val="00A76ABC"/>
    <w:rsid w:val="00A76E6C"/>
    <w:rsid w:val="00A80C59"/>
    <w:rsid w:val="00A80F14"/>
    <w:rsid w:val="00A812FB"/>
    <w:rsid w:val="00A82340"/>
    <w:rsid w:val="00A82F20"/>
    <w:rsid w:val="00A8341E"/>
    <w:rsid w:val="00A83F5D"/>
    <w:rsid w:val="00A86A12"/>
    <w:rsid w:val="00A86A39"/>
    <w:rsid w:val="00A873D1"/>
    <w:rsid w:val="00A9002C"/>
    <w:rsid w:val="00A91DA0"/>
    <w:rsid w:val="00A92B77"/>
    <w:rsid w:val="00A93491"/>
    <w:rsid w:val="00A93C4A"/>
    <w:rsid w:val="00A95172"/>
    <w:rsid w:val="00A95C07"/>
    <w:rsid w:val="00A96AD3"/>
    <w:rsid w:val="00A9735D"/>
    <w:rsid w:val="00A977B5"/>
    <w:rsid w:val="00A97AEC"/>
    <w:rsid w:val="00A97D15"/>
    <w:rsid w:val="00AA0335"/>
    <w:rsid w:val="00AA0ADD"/>
    <w:rsid w:val="00AA0F60"/>
    <w:rsid w:val="00AA1129"/>
    <w:rsid w:val="00AA1575"/>
    <w:rsid w:val="00AA1775"/>
    <w:rsid w:val="00AA1957"/>
    <w:rsid w:val="00AA3149"/>
    <w:rsid w:val="00AA3A40"/>
    <w:rsid w:val="00AA3B8A"/>
    <w:rsid w:val="00AA3D05"/>
    <w:rsid w:val="00AA4751"/>
    <w:rsid w:val="00AA505F"/>
    <w:rsid w:val="00AA5629"/>
    <w:rsid w:val="00AA6137"/>
    <w:rsid w:val="00AA6506"/>
    <w:rsid w:val="00AA6F6A"/>
    <w:rsid w:val="00AA7965"/>
    <w:rsid w:val="00AB1FBF"/>
    <w:rsid w:val="00AB272F"/>
    <w:rsid w:val="00AB3395"/>
    <w:rsid w:val="00AB3C2E"/>
    <w:rsid w:val="00AB3F42"/>
    <w:rsid w:val="00AB541F"/>
    <w:rsid w:val="00AB571C"/>
    <w:rsid w:val="00AB79CB"/>
    <w:rsid w:val="00AB7C74"/>
    <w:rsid w:val="00AB7DE4"/>
    <w:rsid w:val="00AC187F"/>
    <w:rsid w:val="00AC18A9"/>
    <w:rsid w:val="00AC1FDA"/>
    <w:rsid w:val="00AC2B5A"/>
    <w:rsid w:val="00AC3002"/>
    <w:rsid w:val="00AC33E6"/>
    <w:rsid w:val="00AC3C28"/>
    <w:rsid w:val="00AC4B49"/>
    <w:rsid w:val="00AC5521"/>
    <w:rsid w:val="00AC5C3D"/>
    <w:rsid w:val="00AC6FB5"/>
    <w:rsid w:val="00AC7D0F"/>
    <w:rsid w:val="00AD05DF"/>
    <w:rsid w:val="00AD123C"/>
    <w:rsid w:val="00AD1A83"/>
    <w:rsid w:val="00AD2CA6"/>
    <w:rsid w:val="00AD2EF7"/>
    <w:rsid w:val="00AD3049"/>
    <w:rsid w:val="00AD4388"/>
    <w:rsid w:val="00AD49E7"/>
    <w:rsid w:val="00AD5A14"/>
    <w:rsid w:val="00AD691C"/>
    <w:rsid w:val="00AD75C0"/>
    <w:rsid w:val="00AE109B"/>
    <w:rsid w:val="00AE2159"/>
    <w:rsid w:val="00AE23B6"/>
    <w:rsid w:val="00AE2E68"/>
    <w:rsid w:val="00AE37EA"/>
    <w:rsid w:val="00AE3944"/>
    <w:rsid w:val="00AE53C6"/>
    <w:rsid w:val="00AE651F"/>
    <w:rsid w:val="00AE753C"/>
    <w:rsid w:val="00AF0DEA"/>
    <w:rsid w:val="00AF279E"/>
    <w:rsid w:val="00AF2FFD"/>
    <w:rsid w:val="00AF300F"/>
    <w:rsid w:val="00AF3AEE"/>
    <w:rsid w:val="00AF3CB1"/>
    <w:rsid w:val="00AF3F0D"/>
    <w:rsid w:val="00AF4206"/>
    <w:rsid w:val="00AF4BD2"/>
    <w:rsid w:val="00AF4EE4"/>
    <w:rsid w:val="00AF5C42"/>
    <w:rsid w:val="00AF5D83"/>
    <w:rsid w:val="00AF624A"/>
    <w:rsid w:val="00AF66A0"/>
    <w:rsid w:val="00AF6D1E"/>
    <w:rsid w:val="00AF6E1B"/>
    <w:rsid w:val="00AF7B76"/>
    <w:rsid w:val="00B00114"/>
    <w:rsid w:val="00B016B4"/>
    <w:rsid w:val="00B01E04"/>
    <w:rsid w:val="00B01FF3"/>
    <w:rsid w:val="00B0225A"/>
    <w:rsid w:val="00B0291A"/>
    <w:rsid w:val="00B03A67"/>
    <w:rsid w:val="00B058C8"/>
    <w:rsid w:val="00B062A2"/>
    <w:rsid w:val="00B0640C"/>
    <w:rsid w:val="00B06E0C"/>
    <w:rsid w:val="00B07153"/>
    <w:rsid w:val="00B0785A"/>
    <w:rsid w:val="00B07FDD"/>
    <w:rsid w:val="00B11969"/>
    <w:rsid w:val="00B12886"/>
    <w:rsid w:val="00B12D6B"/>
    <w:rsid w:val="00B13EAD"/>
    <w:rsid w:val="00B1418D"/>
    <w:rsid w:val="00B14904"/>
    <w:rsid w:val="00B152AC"/>
    <w:rsid w:val="00B15A89"/>
    <w:rsid w:val="00B15BE6"/>
    <w:rsid w:val="00B15C7E"/>
    <w:rsid w:val="00B16D73"/>
    <w:rsid w:val="00B175C8"/>
    <w:rsid w:val="00B223EA"/>
    <w:rsid w:val="00B23F34"/>
    <w:rsid w:val="00B24C63"/>
    <w:rsid w:val="00B2507F"/>
    <w:rsid w:val="00B25C6C"/>
    <w:rsid w:val="00B25DCE"/>
    <w:rsid w:val="00B26E95"/>
    <w:rsid w:val="00B272FB"/>
    <w:rsid w:val="00B307DC"/>
    <w:rsid w:val="00B30C2F"/>
    <w:rsid w:val="00B32802"/>
    <w:rsid w:val="00B32922"/>
    <w:rsid w:val="00B332D7"/>
    <w:rsid w:val="00B335C6"/>
    <w:rsid w:val="00B341C0"/>
    <w:rsid w:val="00B34679"/>
    <w:rsid w:val="00B34693"/>
    <w:rsid w:val="00B352F5"/>
    <w:rsid w:val="00B355A4"/>
    <w:rsid w:val="00B355FC"/>
    <w:rsid w:val="00B35812"/>
    <w:rsid w:val="00B35F8C"/>
    <w:rsid w:val="00B36312"/>
    <w:rsid w:val="00B377B2"/>
    <w:rsid w:val="00B41F91"/>
    <w:rsid w:val="00B446D4"/>
    <w:rsid w:val="00B44E1E"/>
    <w:rsid w:val="00B469F1"/>
    <w:rsid w:val="00B46DDF"/>
    <w:rsid w:val="00B47E39"/>
    <w:rsid w:val="00B50ED8"/>
    <w:rsid w:val="00B51FEE"/>
    <w:rsid w:val="00B52496"/>
    <w:rsid w:val="00B53373"/>
    <w:rsid w:val="00B53FE4"/>
    <w:rsid w:val="00B5480D"/>
    <w:rsid w:val="00B55163"/>
    <w:rsid w:val="00B56030"/>
    <w:rsid w:val="00B562B6"/>
    <w:rsid w:val="00B56644"/>
    <w:rsid w:val="00B5727A"/>
    <w:rsid w:val="00B57D1F"/>
    <w:rsid w:val="00B627E0"/>
    <w:rsid w:val="00B6497C"/>
    <w:rsid w:val="00B65110"/>
    <w:rsid w:val="00B6534C"/>
    <w:rsid w:val="00B653A3"/>
    <w:rsid w:val="00B67A4B"/>
    <w:rsid w:val="00B70EF1"/>
    <w:rsid w:val="00B7148F"/>
    <w:rsid w:val="00B7262F"/>
    <w:rsid w:val="00B72F3B"/>
    <w:rsid w:val="00B73B55"/>
    <w:rsid w:val="00B74A60"/>
    <w:rsid w:val="00B74D0C"/>
    <w:rsid w:val="00B75198"/>
    <w:rsid w:val="00B75281"/>
    <w:rsid w:val="00B756B1"/>
    <w:rsid w:val="00B758B5"/>
    <w:rsid w:val="00B76C23"/>
    <w:rsid w:val="00B76D5A"/>
    <w:rsid w:val="00B77AC1"/>
    <w:rsid w:val="00B77B2E"/>
    <w:rsid w:val="00B77F54"/>
    <w:rsid w:val="00B80442"/>
    <w:rsid w:val="00B80453"/>
    <w:rsid w:val="00B81282"/>
    <w:rsid w:val="00B822E3"/>
    <w:rsid w:val="00B83C7A"/>
    <w:rsid w:val="00B83D6A"/>
    <w:rsid w:val="00B847E2"/>
    <w:rsid w:val="00B8483A"/>
    <w:rsid w:val="00B84A61"/>
    <w:rsid w:val="00B91F71"/>
    <w:rsid w:val="00B92A82"/>
    <w:rsid w:val="00B92AFB"/>
    <w:rsid w:val="00B93CFF"/>
    <w:rsid w:val="00B948B2"/>
    <w:rsid w:val="00B955E1"/>
    <w:rsid w:val="00B96386"/>
    <w:rsid w:val="00B969B7"/>
    <w:rsid w:val="00B96C86"/>
    <w:rsid w:val="00B9754E"/>
    <w:rsid w:val="00BA054B"/>
    <w:rsid w:val="00BA0C61"/>
    <w:rsid w:val="00BA1B66"/>
    <w:rsid w:val="00BA1D2E"/>
    <w:rsid w:val="00BA3CCC"/>
    <w:rsid w:val="00BA3E44"/>
    <w:rsid w:val="00BA69E4"/>
    <w:rsid w:val="00BA6DF3"/>
    <w:rsid w:val="00BA6E9E"/>
    <w:rsid w:val="00BA7695"/>
    <w:rsid w:val="00BA795F"/>
    <w:rsid w:val="00BA7F2D"/>
    <w:rsid w:val="00BB0059"/>
    <w:rsid w:val="00BB07C4"/>
    <w:rsid w:val="00BB0A59"/>
    <w:rsid w:val="00BB1C23"/>
    <w:rsid w:val="00BB1D3B"/>
    <w:rsid w:val="00BB3812"/>
    <w:rsid w:val="00BB4090"/>
    <w:rsid w:val="00BB5551"/>
    <w:rsid w:val="00BB7208"/>
    <w:rsid w:val="00BB73F0"/>
    <w:rsid w:val="00BB76CF"/>
    <w:rsid w:val="00BB76EA"/>
    <w:rsid w:val="00BC350A"/>
    <w:rsid w:val="00BC3AAF"/>
    <w:rsid w:val="00BC4A58"/>
    <w:rsid w:val="00BC4BF1"/>
    <w:rsid w:val="00BC4F2F"/>
    <w:rsid w:val="00BC5363"/>
    <w:rsid w:val="00BC6476"/>
    <w:rsid w:val="00BC6C71"/>
    <w:rsid w:val="00BC7113"/>
    <w:rsid w:val="00BD0C1E"/>
    <w:rsid w:val="00BD1A7C"/>
    <w:rsid w:val="00BD29A6"/>
    <w:rsid w:val="00BD3627"/>
    <w:rsid w:val="00BD366B"/>
    <w:rsid w:val="00BD463E"/>
    <w:rsid w:val="00BD46C0"/>
    <w:rsid w:val="00BD4D7B"/>
    <w:rsid w:val="00BD4D8C"/>
    <w:rsid w:val="00BD56CF"/>
    <w:rsid w:val="00BD5834"/>
    <w:rsid w:val="00BD5D5A"/>
    <w:rsid w:val="00BD70C8"/>
    <w:rsid w:val="00BD73C2"/>
    <w:rsid w:val="00BE0235"/>
    <w:rsid w:val="00BE1376"/>
    <w:rsid w:val="00BE14B9"/>
    <w:rsid w:val="00BE1BF3"/>
    <w:rsid w:val="00BE243F"/>
    <w:rsid w:val="00BE261A"/>
    <w:rsid w:val="00BE2D6D"/>
    <w:rsid w:val="00BE304C"/>
    <w:rsid w:val="00BE390D"/>
    <w:rsid w:val="00BE391F"/>
    <w:rsid w:val="00BE50F3"/>
    <w:rsid w:val="00BE5329"/>
    <w:rsid w:val="00BE58FE"/>
    <w:rsid w:val="00BE5B7B"/>
    <w:rsid w:val="00BE5F5C"/>
    <w:rsid w:val="00BF1101"/>
    <w:rsid w:val="00BF1F1F"/>
    <w:rsid w:val="00BF24BA"/>
    <w:rsid w:val="00BF349D"/>
    <w:rsid w:val="00BF4424"/>
    <w:rsid w:val="00BF5B0D"/>
    <w:rsid w:val="00BF7983"/>
    <w:rsid w:val="00C00919"/>
    <w:rsid w:val="00C00AD5"/>
    <w:rsid w:val="00C0581B"/>
    <w:rsid w:val="00C06550"/>
    <w:rsid w:val="00C06EC8"/>
    <w:rsid w:val="00C06F9F"/>
    <w:rsid w:val="00C072CC"/>
    <w:rsid w:val="00C101A2"/>
    <w:rsid w:val="00C10622"/>
    <w:rsid w:val="00C10998"/>
    <w:rsid w:val="00C11B39"/>
    <w:rsid w:val="00C11CF6"/>
    <w:rsid w:val="00C11EB0"/>
    <w:rsid w:val="00C12BAC"/>
    <w:rsid w:val="00C12EE2"/>
    <w:rsid w:val="00C14353"/>
    <w:rsid w:val="00C14CE1"/>
    <w:rsid w:val="00C14DE9"/>
    <w:rsid w:val="00C14E19"/>
    <w:rsid w:val="00C15C09"/>
    <w:rsid w:val="00C1679B"/>
    <w:rsid w:val="00C20607"/>
    <w:rsid w:val="00C20B2A"/>
    <w:rsid w:val="00C20B62"/>
    <w:rsid w:val="00C21209"/>
    <w:rsid w:val="00C21296"/>
    <w:rsid w:val="00C213A8"/>
    <w:rsid w:val="00C214CF"/>
    <w:rsid w:val="00C21ADF"/>
    <w:rsid w:val="00C220E7"/>
    <w:rsid w:val="00C233B3"/>
    <w:rsid w:val="00C23C73"/>
    <w:rsid w:val="00C242AE"/>
    <w:rsid w:val="00C25164"/>
    <w:rsid w:val="00C25286"/>
    <w:rsid w:val="00C25D54"/>
    <w:rsid w:val="00C264B1"/>
    <w:rsid w:val="00C26AD8"/>
    <w:rsid w:val="00C26B8C"/>
    <w:rsid w:val="00C27E33"/>
    <w:rsid w:val="00C307CA"/>
    <w:rsid w:val="00C30FEB"/>
    <w:rsid w:val="00C3387C"/>
    <w:rsid w:val="00C34136"/>
    <w:rsid w:val="00C353A1"/>
    <w:rsid w:val="00C3581F"/>
    <w:rsid w:val="00C358CF"/>
    <w:rsid w:val="00C3676E"/>
    <w:rsid w:val="00C37F01"/>
    <w:rsid w:val="00C40327"/>
    <w:rsid w:val="00C40827"/>
    <w:rsid w:val="00C41273"/>
    <w:rsid w:val="00C42DC9"/>
    <w:rsid w:val="00C43588"/>
    <w:rsid w:val="00C437E0"/>
    <w:rsid w:val="00C43B93"/>
    <w:rsid w:val="00C43CF0"/>
    <w:rsid w:val="00C44A30"/>
    <w:rsid w:val="00C45A29"/>
    <w:rsid w:val="00C47C69"/>
    <w:rsid w:val="00C51C54"/>
    <w:rsid w:val="00C51F89"/>
    <w:rsid w:val="00C52050"/>
    <w:rsid w:val="00C52CD3"/>
    <w:rsid w:val="00C53737"/>
    <w:rsid w:val="00C553FB"/>
    <w:rsid w:val="00C57841"/>
    <w:rsid w:val="00C60F28"/>
    <w:rsid w:val="00C61891"/>
    <w:rsid w:val="00C61D11"/>
    <w:rsid w:val="00C627EE"/>
    <w:rsid w:val="00C636E2"/>
    <w:rsid w:val="00C6438F"/>
    <w:rsid w:val="00C643BD"/>
    <w:rsid w:val="00C647F1"/>
    <w:rsid w:val="00C6496C"/>
    <w:rsid w:val="00C64D20"/>
    <w:rsid w:val="00C658B8"/>
    <w:rsid w:val="00C65968"/>
    <w:rsid w:val="00C6733C"/>
    <w:rsid w:val="00C677AD"/>
    <w:rsid w:val="00C67C11"/>
    <w:rsid w:val="00C67C77"/>
    <w:rsid w:val="00C67CAB"/>
    <w:rsid w:val="00C70D16"/>
    <w:rsid w:val="00C70F67"/>
    <w:rsid w:val="00C7109B"/>
    <w:rsid w:val="00C71619"/>
    <w:rsid w:val="00C716D0"/>
    <w:rsid w:val="00C718A1"/>
    <w:rsid w:val="00C72061"/>
    <w:rsid w:val="00C73601"/>
    <w:rsid w:val="00C73973"/>
    <w:rsid w:val="00C74333"/>
    <w:rsid w:val="00C74D77"/>
    <w:rsid w:val="00C74F58"/>
    <w:rsid w:val="00C7597A"/>
    <w:rsid w:val="00C75A21"/>
    <w:rsid w:val="00C764F5"/>
    <w:rsid w:val="00C76520"/>
    <w:rsid w:val="00C76F77"/>
    <w:rsid w:val="00C7704D"/>
    <w:rsid w:val="00C77102"/>
    <w:rsid w:val="00C77276"/>
    <w:rsid w:val="00C807D8"/>
    <w:rsid w:val="00C81A49"/>
    <w:rsid w:val="00C82047"/>
    <w:rsid w:val="00C83395"/>
    <w:rsid w:val="00C83D02"/>
    <w:rsid w:val="00C841A0"/>
    <w:rsid w:val="00C84450"/>
    <w:rsid w:val="00C846E9"/>
    <w:rsid w:val="00C86A74"/>
    <w:rsid w:val="00C90992"/>
    <w:rsid w:val="00C90B26"/>
    <w:rsid w:val="00C91248"/>
    <w:rsid w:val="00C9192F"/>
    <w:rsid w:val="00C91DA9"/>
    <w:rsid w:val="00C9317D"/>
    <w:rsid w:val="00C93C62"/>
    <w:rsid w:val="00C94D57"/>
    <w:rsid w:val="00C94F8E"/>
    <w:rsid w:val="00C95776"/>
    <w:rsid w:val="00C969BA"/>
    <w:rsid w:val="00CA0C97"/>
    <w:rsid w:val="00CA1DFB"/>
    <w:rsid w:val="00CA2066"/>
    <w:rsid w:val="00CA2AE7"/>
    <w:rsid w:val="00CA2F61"/>
    <w:rsid w:val="00CA4CE5"/>
    <w:rsid w:val="00CA5744"/>
    <w:rsid w:val="00CA5CF1"/>
    <w:rsid w:val="00CA5E64"/>
    <w:rsid w:val="00CA5ED9"/>
    <w:rsid w:val="00CA6ACF"/>
    <w:rsid w:val="00CA7075"/>
    <w:rsid w:val="00CA7908"/>
    <w:rsid w:val="00CA7E43"/>
    <w:rsid w:val="00CB02D3"/>
    <w:rsid w:val="00CB078C"/>
    <w:rsid w:val="00CB13A0"/>
    <w:rsid w:val="00CB1A72"/>
    <w:rsid w:val="00CB21F8"/>
    <w:rsid w:val="00CB3D23"/>
    <w:rsid w:val="00CB3D41"/>
    <w:rsid w:val="00CB3DF4"/>
    <w:rsid w:val="00CB3F14"/>
    <w:rsid w:val="00CB48A2"/>
    <w:rsid w:val="00CB4E96"/>
    <w:rsid w:val="00CB53BA"/>
    <w:rsid w:val="00CB62E4"/>
    <w:rsid w:val="00CC0510"/>
    <w:rsid w:val="00CC1180"/>
    <w:rsid w:val="00CC2466"/>
    <w:rsid w:val="00CC4526"/>
    <w:rsid w:val="00CC48A1"/>
    <w:rsid w:val="00CC4AD6"/>
    <w:rsid w:val="00CC540C"/>
    <w:rsid w:val="00CC58BF"/>
    <w:rsid w:val="00CC657F"/>
    <w:rsid w:val="00CC6A86"/>
    <w:rsid w:val="00CC6E86"/>
    <w:rsid w:val="00CD06D8"/>
    <w:rsid w:val="00CD0733"/>
    <w:rsid w:val="00CD0B6E"/>
    <w:rsid w:val="00CD0E69"/>
    <w:rsid w:val="00CD1A12"/>
    <w:rsid w:val="00CD38D6"/>
    <w:rsid w:val="00CD4ED5"/>
    <w:rsid w:val="00CD68FD"/>
    <w:rsid w:val="00CD6F4F"/>
    <w:rsid w:val="00CD70ED"/>
    <w:rsid w:val="00CD7354"/>
    <w:rsid w:val="00CE0B14"/>
    <w:rsid w:val="00CE100C"/>
    <w:rsid w:val="00CE12D0"/>
    <w:rsid w:val="00CE1655"/>
    <w:rsid w:val="00CE1810"/>
    <w:rsid w:val="00CE1AF4"/>
    <w:rsid w:val="00CE1AF6"/>
    <w:rsid w:val="00CE5B86"/>
    <w:rsid w:val="00CE6BDE"/>
    <w:rsid w:val="00CE747A"/>
    <w:rsid w:val="00CF0A96"/>
    <w:rsid w:val="00CF0FC3"/>
    <w:rsid w:val="00CF16C6"/>
    <w:rsid w:val="00CF20FC"/>
    <w:rsid w:val="00CF213C"/>
    <w:rsid w:val="00CF275B"/>
    <w:rsid w:val="00CF29CD"/>
    <w:rsid w:val="00CF3E65"/>
    <w:rsid w:val="00CF4321"/>
    <w:rsid w:val="00CF5BD3"/>
    <w:rsid w:val="00CF5FF0"/>
    <w:rsid w:val="00CF6198"/>
    <w:rsid w:val="00D02D40"/>
    <w:rsid w:val="00D0461A"/>
    <w:rsid w:val="00D04635"/>
    <w:rsid w:val="00D075BB"/>
    <w:rsid w:val="00D075D2"/>
    <w:rsid w:val="00D07BA6"/>
    <w:rsid w:val="00D07C17"/>
    <w:rsid w:val="00D10118"/>
    <w:rsid w:val="00D104AA"/>
    <w:rsid w:val="00D10EB6"/>
    <w:rsid w:val="00D1181B"/>
    <w:rsid w:val="00D120EE"/>
    <w:rsid w:val="00D12D23"/>
    <w:rsid w:val="00D12FA7"/>
    <w:rsid w:val="00D15409"/>
    <w:rsid w:val="00D1665A"/>
    <w:rsid w:val="00D16FF3"/>
    <w:rsid w:val="00D22C10"/>
    <w:rsid w:val="00D237F0"/>
    <w:rsid w:val="00D241C4"/>
    <w:rsid w:val="00D2489E"/>
    <w:rsid w:val="00D2498D"/>
    <w:rsid w:val="00D24BB5"/>
    <w:rsid w:val="00D2531C"/>
    <w:rsid w:val="00D254FB"/>
    <w:rsid w:val="00D257C2"/>
    <w:rsid w:val="00D25C85"/>
    <w:rsid w:val="00D26153"/>
    <w:rsid w:val="00D26A70"/>
    <w:rsid w:val="00D26B15"/>
    <w:rsid w:val="00D26FCD"/>
    <w:rsid w:val="00D271EF"/>
    <w:rsid w:val="00D30772"/>
    <w:rsid w:val="00D31542"/>
    <w:rsid w:val="00D31670"/>
    <w:rsid w:val="00D32E2B"/>
    <w:rsid w:val="00D33B9D"/>
    <w:rsid w:val="00D342CE"/>
    <w:rsid w:val="00D348EA"/>
    <w:rsid w:val="00D35401"/>
    <w:rsid w:val="00D357A1"/>
    <w:rsid w:val="00D35F0B"/>
    <w:rsid w:val="00D36096"/>
    <w:rsid w:val="00D363AF"/>
    <w:rsid w:val="00D36472"/>
    <w:rsid w:val="00D364D5"/>
    <w:rsid w:val="00D372B2"/>
    <w:rsid w:val="00D378DF"/>
    <w:rsid w:val="00D41C2D"/>
    <w:rsid w:val="00D41CBA"/>
    <w:rsid w:val="00D426ED"/>
    <w:rsid w:val="00D437FC"/>
    <w:rsid w:val="00D4416A"/>
    <w:rsid w:val="00D44FA3"/>
    <w:rsid w:val="00D46AB9"/>
    <w:rsid w:val="00D4754A"/>
    <w:rsid w:val="00D47B6C"/>
    <w:rsid w:val="00D47BA0"/>
    <w:rsid w:val="00D47DF4"/>
    <w:rsid w:val="00D47E62"/>
    <w:rsid w:val="00D50C10"/>
    <w:rsid w:val="00D50CAF"/>
    <w:rsid w:val="00D521FE"/>
    <w:rsid w:val="00D52349"/>
    <w:rsid w:val="00D52E17"/>
    <w:rsid w:val="00D544B1"/>
    <w:rsid w:val="00D54DF2"/>
    <w:rsid w:val="00D55FCD"/>
    <w:rsid w:val="00D5629F"/>
    <w:rsid w:val="00D56F56"/>
    <w:rsid w:val="00D56F94"/>
    <w:rsid w:val="00D57C47"/>
    <w:rsid w:val="00D57EAA"/>
    <w:rsid w:val="00D61BC6"/>
    <w:rsid w:val="00D6326A"/>
    <w:rsid w:val="00D6377E"/>
    <w:rsid w:val="00D63963"/>
    <w:rsid w:val="00D644A1"/>
    <w:rsid w:val="00D64AFD"/>
    <w:rsid w:val="00D6518D"/>
    <w:rsid w:val="00D6641C"/>
    <w:rsid w:val="00D67622"/>
    <w:rsid w:val="00D67964"/>
    <w:rsid w:val="00D67EF7"/>
    <w:rsid w:val="00D71752"/>
    <w:rsid w:val="00D71F60"/>
    <w:rsid w:val="00D72501"/>
    <w:rsid w:val="00D72867"/>
    <w:rsid w:val="00D72A10"/>
    <w:rsid w:val="00D737E6"/>
    <w:rsid w:val="00D738A2"/>
    <w:rsid w:val="00D73F19"/>
    <w:rsid w:val="00D7448D"/>
    <w:rsid w:val="00D745B8"/>
    <w:rsid w:val="00D76304"/>
    <w:rsid w:val="00D764AB"/>
    <w:rsid w:val="00D7679C"/>
    <w:rsid w:val="00D768BA"/>
    <w:rsid w:val="00D77C58"/>
    <w:rsid w:val="00D81067"/>
    <w:rsid w:val="00D82125"/>
    <w:rsid w:val="00D82AE6"/>
    <w:rsid w:val="00D83CAA"/>
    <w:rsid w:val="00D845A6"/>
    <w:rsid w:val="00D8646C"/>
    <w:rsid w:val="00D87DA6"/>
    <w:rsid w:val="00D90D2D"/>
    <w:rsid w:val="00D918D0"/>
    <w:rsid w:val="00D930BF"/>
    <w:rsid w:val="00D93454"/>
    <w:rsid w:val="00D947D0"/>
    <w:rsid w:val="00D9502B"/>
    <w:rsid w:val="00D95DF8"/>
    <w:rsid w:val="00D96211"/>
    <w:rsid w:val="00D96948"/>
    <w:rsid w:val="00D96A5D"/>
    <w:rsid w:val="00D96BB0"/>
    <w:rsid w:val="00D97B40"/>
    <w:rsid w:val="00DA026D"/>
    <w:rsid w:val="00DA042D"/>
    <w:rsid w:val="00DA12A4"/>
    <w:rsid w:val="00DA2BB2"/>
    <w:rsid w:val="00DA5047"/>
    <w:rsid w:val="00DA516C"/>
    <w:rsid w:val="00DA5BB1"/>
    <w:rsid w:val="00DA6814"/>
    <w:rsid w:val="00DA71DA"/>
    <w:rsid w:val="00DA7B19"/>
    <w:rsid w:val="00DA7E9B"/>
    <w:rsid w:val="00DB0003"/>
    <w:rsid w:val="00DB020C"/>
    <w:rsid w:val="00DB05B4"/>
    <w:rsid w:val="00DB0913"/>
    <w:rsid w:val="00DB140E"/>
    <w:rsid w:val="00DB44E4"/>
    <w:rsid w:val="00DB5CBB"/>
    <w:rsid w:val="00DB6673"/>
    <w:rsid w:val="00DC09A5"/>
    <w:rsid w:val="00DC11D4"/>
    <w:rsid w:val="00DC18BF"/>
    <w:rsid w:val="00DC1E9B"/>
    <w:rsid w:val="00DC1F9D"/>
    <w:rsid w:val="00DC21BF"/>
    <w:rsid w:val="00DC22C0"/>
    <w:rsid w:val="00DC236C"/>
    <w:rsid w:val="00DC4374"/>
    <w:rsid w:val="00DC43E0"/>
    <w:rsid w:val="00DC4A8F"/>
    <w:rsid w:val="00DC4CC4"/>
    <w:rsid w:val="00DC4E7E"/>
    <w:rsid w:val="00DC5EA1"/>
    <w:rsid w:val="00DC64D2"/>
    <w:rsid w:val="00DC6B15"/>
    <w:rsid w:val="00DC6FD5"/>
    <w:rsid w:val="00DC7D29"/>
    <w:rsid w:val="00DD17A5"/>
    <w:rsid w:val="00DD1DBB"/>
    <w:rsid w:val="00DD2276"/>
    <w:rsid w:val="00DD3D0E"/>
    <w:rsid w:val="00DD40E1"/>
    <w:rsid w:val="00DD467B"/>
    <w:rsid w:val="00DD4704"/>
    <w:rsid w:val="00DD47E9"/>
    <w:rsid w:val="00DD4975"/>
    <w:rsid w:val="00DD559C"/>
    <w:rsid w:val="00DD648C"/>
    <w:rsid w:val="00DD79B4"/>
    <w:rsid w:val="00DD7C70"/>
    <w:rsid w:val="00DE0523"/>
    <w:rsid w:val="00DE0AE9"/>
    <w:rsid w:val="00DE226F"/>
    <w:rsid w:val="00DE23F2"/>
    <w:rsid w:val="00DE33F0"/>
    <w:rsid w:val="00DE3461"/>
    <w:rsid w:val="00DE479F"/>
    <w:rsid w:val="00DE4F2C"/>
    <w:rsid w:val="00DE5254"/>
    <w:rsid w:val="00DE620E"/>
    <w:rsid w:val="00DE6D83"/>
    <w:rsid w:val="00DE7639"/>
    <w:rsid w:val="00DE7BAF"/>
    <w:rsid w:val="00DF18F8"/>
    <w:rsid w:val="00DF21D8"/>
    <w:rsid w:val="00DF303F"/>
    <w:rsid w:val="00DF32C2"/>
    <w:rsid w:val="00DF349E"/>
    <w:rsid w:val="00DF367E"/>
    <w:rsid w:val="00DF5209"/>
    <w:rsid w:val="00DF62A6"/>
    <w:rsid w:val="00DF642D"/>
    <w:rsid w:val="00DF650A"/>
    <w:rsid w:val="00DF6B1B"/>
    <w:rsid w:val="00DF7790"/>
    <w:rsid w:val="00DF7AB3"/>
    <w:rsid w:val="00E0001B"/>
    <w:rsid w:val="00E00150"/>
    <w:rsid w:val="00E00B36"/>
    <w:rsid w:val="00E00CE7"/>
    <w:rsid w:val="00E01EC4"/>
    <w:rsid w:val="00E0239A"/>
    <w:rsid w:val="00E02621"/>
    <w:rsid w:val="00E02B79"/>
    <w:rsid w:val="00E0337F"/>
    <w:rsid w:val="00E0553A"/>
    <w:rsid w:val="00E05662"/>
    <w:rsid w:val="00E06846"/>
    <w:rsid w:val="00E06C14"/>
    <w:rsid w:val="00E102BF"/>
    <w:rsid w:val="00E118DB"/>
    <w:rsid w:val="00E11F80"/>
    <w:rsid w:val="00E126F1"/>
    <w:rsid w:val="00E137A3"/>
    <w:rsid w:val="00E14FBB"/>
    <w:rsid w:val="00E1543D"/>
    <w:rsid w:val="00E156BB"/>
    <w:rsid w:val="00E157D4"/>
    <w:rsid w:val="00E158F9"/>
    <w:rsid w:val="00E15947"/>
    <w:rsid w:val="00E1642F"/>
    <w:rsid w:val="00E16CAC"/>
    <w:rsid w:val="00E2094C"/>
    <w:rsid w:val="00E21D06"/>
    <w:rsid w:val="00E2256D"/>
    <w:rsid w:val="00E22AAC"/>
    <w:rsid w:val="00E23CA4"/>
    <w:rsid w:val="00E2457E"/>
    <w:rsid w:val="00E24B6D"/>
    <w:rsid w:val="00E24EBA"/>
    <w:rsid w:val="00E25F26"/>
    <w:rsid w:val="00E266C6"/>
    <w:rsid w:val="00E26736"/>
    <w:rsid w:val="00E27285"/>
    <w:rsid w:val="00E313CD"/>
    <w:rsid w:val="00E316D2"/>
    <w:rsid w:val="00E3195F"/>
    <w:rsid w:val="00E324DA"/>
    <w:rsid w:val="00E3262E"/>
    <w:rsid w:val="00E33B58"/>
    <w:rsid w:val="00E33D2D"/>
    <w:rsid w:val="00E34BF5"/>
    <w:rsid w:val="00E34FFA"/>
    <w:rsid w:val="00E36CE8"/>
    <w:rsid w:val="00E41E44"/>
    <w:rsid w:val="00E41F1F"/>
    <w:rsid w:val="00E4275B"/>
    <w:rsid w:val="00E42DCC"/>
    <w:rsid w:val="00E42E0A"/>
    <w:rsid w:val="00E43218"/>
    <w:rsid w:val="00E4526A"/>
    <w:rsid w:val="00E46083"/>
    <w:rsid w:val="00E462A9"/>
    <w:rsid w:val="00E46876"/>
    <w:rsid w:val="00E472C5"/>
    <w:rsid w:val="00E472DC"/>
    <w:rsid w:val="00E474CD"/>
    <w:rsid w:val="00E50532"/>
    <w:rsid w:val="00E50632"/>
    <w:rsid w:val="00E53092"/>
    <w:rsid w:val="00E53E82"/>
    <w:rsid w:val="00E54F21"/>
    <w:rsid w:val="00E551F5"/>
    <w:rsid w:val="00E55DCD"/>
    <w:rsid w:val="00E561C3"/>
    <w:rsid w:val="00E56231"/>
    <w:rsid w:val="00E5724B"/>
    <w:rsid w:val="00E57E77"/>
    <w:rsid w:val="00E600D0"/>
    <w:rsid w:val="00E60708"/>
    <w:rsid w:val="00E61797"/>
    <w:rsid w:val="00E617AD"/>
    <w:rsid w:val="00E62D20"/>
    <w:rsid w:val="00E64FC4"/>
    <w:rsid w:val="00E660C7"/>
    <w:rsid w:val="00E670FF"/>
    <w:rsid w:val="00E673DB"/>
    <w:rsid w:val="00E70408"/>
    <w:rsid w:val="00E71884"/>
    <w:rsid w:val="00E71B08"/>
    <w:rsid w:val="00E72242"/>
    <w:rsid w:val="00E72399"/>
    <w:rsid w:val="00E73067"/>
    <w:rsid w:val="00E73A40"/>
    <w:rsid w:val="00E73BF9"/>
    <w:rsid w:val="00E74F88"/>
    <w:rsid w:val="00E74FCE"/>
    <w:rsid w:val="00E762CE"/>
    <w:rsid w:val="00E7653E"/>
    <w:rsid w:val="00E801B9"/>
    <w:rsid w:val="00E81E4B"/>
    <w:rsid w:val="00E84501"/>
    <w:rsid w:val="00E85152"/>
    <w:rsid w:val="00E852BA"/>
    <w:rsid w:val="00E8539C"/>
    <w:rsid w:val="00E869F8"/>
    <w:rsid w:val="00E86BC9"/>
    <w:rsid w:val="00E87238"/>
    <w:rsid w:val="00E913E2"/>
    <w:rsid w:val="00E91EB0"/>
    <w:rsid w:val="00E92521"/>
    <w:rsid w:val="00E92B97"/>
    <w:rsid w:val="00E934EF"/>
    <w:rsid w:val="00E94F5E"/>
    <w:rsid w:val="00E95246"/>
    <w:rsid w:val="00E9536F"/>
    <w:rsid w:val="00E95EB7"/>
    <w:rsid w:val="00E96E17"/>
    <w:rsid w:val="00E97863"/>
    <w:rsid w:val="00E97A0D"/>
    <w:rsid w:val="00EA0F54"/>
    <w:rsid w:val="00EA3953"/>
    <w:rsid w:val="00EA46D8"/>
    <w:rsid w:val="00EA4A43"/>
    <w:rsid w:val="00EA5247"/>
    <w:rsid w:val="00EA55EC"/>
    <w:rsid w:val="00EA654D"/>
    <w:rsid w:val="00EA6693"/>
    <w:rsid w:val="00EA682E"/>
    <w:rsid w:val="00EA6A68"/>
    <w:rsid w:val="00EB0DE9"/>
    <w:rsid w:val="00EB20F5"/>
    <w:rsid w:val="00EB45A0"/>
    <w:rsid w:val="00EB4DCF"/>
    <w:rsid w:val="00EB52E7"/>
    <w:rsid w:val="00EB5549"/>
    <w:rsid w:val="00EB5BBA"/>
    <w:rsid w:val="00EB763A"/>
    <w:rsid w:val="00EB7755"/>
    <w:rsid w:val="00EC00EF"/>
    <w:rsid w:val="00EC0693"/>
    <w:rsid w:val="00EC098E"/>
    <w:rsid w:val="00EC1745"/>
    <w:rsid w:val="00EC1CEB"/>
    <w:rsid w:val="00EC22EC"/>
    <w:rsid w:val="00EC2A72"/>
    <w:rsid w:val="00EC38E6"/>
    <w:rsid w:val="00EC5170"/>
    <w:rsid w:val="00EC51F0"/>
    <w:rsid w:val="00EC5C4E"/>
    <w:rsid w:val="00EC719D"/>
    <w:rsid w:val="00EC7DBC"/>
    <w:rsid w:val="00EC7E25"/>
    <w:rsid w:val="00EC7EA8"/>
    <w:rsid w:val="00EC7F79"/>
    <w:rsid w:val="00ED019D"/>
    <w:rsid w:val="00ED060E"/>
    <w:rsid w:val="00ED091B"/>
    <w:rsid w:val="00ED1B26"/>
    <w:rsid w:val="00ED2788"/>
    <w:rsid w:val="00ED2ECA"/>
    <w:rsid w:val="00ED2FF1"/>
    <w:rsid w:val="00ED33B6"/>
    <w:rsid w:val="00ED4327"/>
    <w:rsid w:val="00ED4C99"/>
    <w:rsid w:val="00ED5135"/>
    <w:rsid w:val="00ED5E6C"/>
    <w:rsid w:val="00ED7012"/>
    <w:rsid w:val="00ED7CE2"/>
    <w:rsid w:val="00EE0973"/>
    <w:rsid w:val="00EE1C79"/>
    <w:rsid w:val="00EE2BAC"/>
    <w:rsid w:val="00EE3105"/>
    <w:rsid w:val="00EE31E4"/>
    <w:rsid w:val="00EE32BE"/>
    <w:rsid w:val="00EE499F"/>
    <w:rsid w:val="00EE65DF"/>
    <w:rsid w:val="00EE6DD3"/>
    <w:rsid w:val="00EE7259"/>
    <w:rsid w:val="00EE726D"/>
    <w:rsid w:val="00EE7293"/>
    <w:rsid w:val="00EE74C1"/>
    <w:rsid w:val="00EF099F"/>
    <w:rsid w:val="00EF0F19"/>
    <w:rsid w:val="00EF321A"/>
    <w:rsid w:val="00EF4E6C"/>
    <w:rsid w:val="00EF5489"/>
    <w:rsid w:val="00EF5926"/>
    <w:rsid w:val="00EF61E2"/>
    <w:rsid w:val="00EF7258"/>
    <w:rsid w:val="00EF74C3"/>
    <w:rsid w:val="00EF7EB0"/>
    <w:rsid w:val="00F012C6"/>
    <w:rsid w:val="00F01675"/>
    <w:rsid w:val="00F01C75"/>
    <w:rsid w:val="00F026FC"/>
    <w:rsid w:val="00F038D7"/>
    <w:rsid w:val="00F059FF"/>
    <w:rsid w:val="00F05FA8"/>
    <w:rsid w:val="00F06904"/>
    <w:rsid w:val="00F06DC4"/>
    <w:rsid w:val="00F1030D"/>
    <w:rsid w:val="00F10A35"/>
    <w:rsid w:val="00F10F54"/>
    <w:rsid w:val="00F11120"/>
    <w:rsid w:val="00F1179F"/>
    <w:rsid w:val="00F119F3"/>
    <w:rsid w:val="00F133E2"/>
    <w:rsid w:val="00F1341C"/>
    <w:rsid w:val="00F13700"/>
    <w:rsid w:val="00F13BEE"/>
    <w:rsid w:val="00F13CC4"/>
    <w:rsid w:val="00F146CB"/>
    <w:rsid w:val="00F14A9D"/>
    <w:rsid w:val="00F14D26"/>
    <w:rsid w:val="00F15F68"/>
    <w:rsid w:val="00F168F4"/>
    <w:rsid w:val="00F17407"/>
    <w:rsid w:val="00F17611"/>
    <w:rsid w:val="00F17A89"/>
    <w:rsid w:val="00F17C6B"/>
    <w:rsid w:val="00F20378"/>
    <w:rsid w:val="00F20667"/>
    <w:rsid w:val="00F212F3"/>
    <w:rsid w:val="00F23225"/>
    <w:rsid w:val="00F23279"/>
    <w:rsid w:val="00F2372B"/>
    <w:rsid w:val="00F2381E"/>
    <w:rsid w:val="00F23FF0"/>
    <w:rsid w:val="00F249E2"/>
    <w:rsid w:val="00F258A6"/>
    <w:rsid w:val="00F27528"/>
    <w:rsid w:val="00F30529"/>
    <w:rsid w:val="00F31097"/>
    <w:rsid w:val="00F31450"/>
    <w:rsid w:val="00F31F55"/>
    <w:rsid w:val="00F322B9"/>
    <w:rsid w:val="00F3324B"/>
    <w:rsid w:val="00F33A8F"/>
    <w:rsid w:val="00F349A2"/>
    <w:rsid w:val="00F35623"/>
    <w:rsid w:val="00F35C2B"/>
    <w:rsid w:val="00F402EE"/>
    <w:rsid w:val="00F408FE"/>
    <w:rsid w:val="00F41B02"/>
    <w:rsid w:val="00F43095"/>
    <w:rsid w:val="00F43346"/>
    <w:rsid w:val="00F43372"/>
    <w:rsid w:val="00F43C9C"/>
    <w:rsid w:val="00F446A9"/>
    <w:rsid w:val="00F45084"/>
    <w:rsid w:val="00F45625"/>
    <w:rsid w:val="00F45905"/>
    <w:rsid w:val="00F47394"/>
    <w:rsid w:val="00F47B86"/>
    <w:rsid w:val="00F47C2E"/>
    <w:rsid w:val="00F47D27"/>
    <w:rsid w:val="00F47E04"/>
    <w:rsid w:val="00F50CAD"/>
    <w:rsid w:val="00F52567"/>
    <w:rsid w:val="00F52AC7"/>
    <w:rsid w:val="00F52CBF"/>
    <w:rsid w:val="00F5377E"/>
    <w:rsid w:val="00F53FBC"/>
    <w:rsid w:val="00F558C6"/>
    <w:rsid w:val="00F55A1D"/>
    <w:rsid w:val="00F563A1"/>
    <w:rsid w:val="00F57E2F"/>
    <w:rsid w:val="00F602E6"/>
    <w:rsid w:val="00F6152C"/>
    <w:rsid w:val="00F61717"/>
    <w:rsid w:val="00F6313D"/>
    <w:rsid w:val="00F6396E"/>
    <w:rsid w:val="00F64955"/>
    <w:rsid w:val="00F66916"/>
    <w:rsid w:val="00F67096"/>
    <w:rsid w:val="00F70645"/>
    <w:rsid w:val="00F70F09"/>
    <w:rsid w:val="00F71A59"/>
    <w:rsid w:val="00F72E90"/>
    <w:rsid w:val="00F7550C"/>
    <w:rsid w:val="00F775ED"/>
    <w:rsid w:val="00F77DF8"/>
    <w:rsid w:val="00F80431"/>
    <w:rsid w:val="00F80E2E"/>
    <w:rsid w:val="00F819A1"/>
    <w:rsid w:val="00F81D6C"/>
    <w:rsid w:val="00F81FA1"/>
    <w:rsid w:val="00F82326"/>
    <w:rsid w:val="00F85461"/>
    <w:rsid w:val="00F86309"/>
    <w:rsid w:val="00F86974"/>
    <w:rsid w:val="00F86A4D"/>
    <w:rsid w:val="00F86ADB"/>
    <w:rsid w:val="00F86E8C"/>
    <w:rsid w:val="00F86FED"/>
    <w:rsid w:val="00F877E8"/>
    <w:rsid w:val="00F90527"/>
    <w:rsid w:val="00F910F7"/>
    <w:rsid w:val="00F92197"/>
    <w:rsid w:val="00F922AF"/>
    <w:rsid w:val="00F92381"/>
    <w:rsid w:val="00F92554"/>
    <w:rsid w:val="00F926E3"/>
    <w:rsid w:val="00F929C5"/>
    <w:rsid w:val="00F936DC"/>
    <w:rsid w:val="00F952F3"/>
    <w:rsid w:val="00F9540B"/>
    <w:rsid w:val="00F95E24"/>
    <w:rsid w:val="00F96071"/>
    <w:rsid w:val="00F9608B"/>
    <w:rsid w:val="00F96579"/>
    <w:rsid w:val="00F97074"/>
    <w:rsid w:val="00F9756D"/>
    <w:rsid w:val="00F976B1"/>
    <w:rsid w:val="00F9793A"/>
    <w:rsid w:val="00FA1540"/>
    <w:rsid w:val="00FA2E70"/>
    <w:rsid w:val="00FA37F3"/>
    <w:rsid w:val="00FA3E73"/>
    <w:rsid w:val="00FA42B9"/>
    <w:rsid w:val="00FA48C2"/>
    <w:rsid w:val="00FA4930"/>
    <w:rsid w:val="00FA4C43"/>
    <w:rsid w:val="00FA74CD"/>
    <w:rsid w:val="00FA74F2"/>
    <w:rsid w:val="00FB0CF3"/>
    <w:rsid w:val="00FB1086"/>
    <w:rsid w:val="00FB1170"/>
    <w:rsid w:val="00FB13BA"/>
    <w:rsid w:val="00FB21D0"/>
    <w:rsid w:val="00FB2243"/>
    <w:rsid w:val="00FB2B54"/>
    <w:rsid w:val="00FB2BD5"/>
    <w:rsid w:val="00FB306D"/>
    <w:rsid w:val="00FB3546"/>
    <w:rsid w:val="00FB37DC"/>
    <w:rsid w:val="00FB48A1"/>
    <w:rsid w:val="00FB506F"/>
    <w:rsid w:val="00FB5223"/>
    <w:rsid w:val="00FB55E0"/>
    <w:rsid w:val="00FB7467"/>
    <w:rsid w:val="00FB76AB"/>
    <w:rsid w:val="00FB7750"/>
    <w:rsid w:val="00FB7E75"/>
    <w:rsid w:val="00FC0315"/>
    <w:rsid w:val="00FC0728"/>
    <w:rsid w:val="00FC1503"/>
    <w:rsid w:val="00FC1731"/>
    <w:rsid w:val="00FC2719"/>
    <w:rsid w:val="00FC4164"/>
    <w:rsid w:val="00FC521B"/>
    <w:rsid w:val="00FC559C"/>
    <w:rsid w:val="00FC5BA0"/>
    <w:rsid w:val="00FC6381"/>
    <w:rsid w:val="00FC6FF3"/>
    <w:rsid w:val="00FC7046"/>
    <w:rsid w:val="00FC7F63"/>
    <w:rsid w:val="00FD146A"/>
    <w:rsid w:val="00FD18D8"/>
    <w:rsid w:val="00FD20A4"/>
    <w:rsid w:val="00FD28EE"/>
    <w:rsid w:val="00FD3867"/>
    <w:rsid w:val="00FD3A5E"/>
    <w:rsid w:val="00FD4FC7"/>
    <w:rsid w:val="00FD5DE9"/>
    <w:rsid w:val="00FD6871"/>
    <w:rsid w:val="00FE01A2"/>
    <w:rsid w:val="00FE051C"/>
    <w:rsid w:val="00FE0709"/>
    <w:rsid w:val="00FE0854"/>
    <w:rsid w:val="00FE1BF8"/>
    <w:rsid w:val="00FE273C"/>
    <w:rsid w:val="00FE2ECB"/>
    <w:rsid w:val="00FE4574"/>
    <w:rsid w:val="00FE5348"/>
    <w:rsid w:val="00FE5693"/>
    <w:rsid w:val="00FE576E"/>
    <w:rsid w:val="00FE69A1"/>
    <w:rsid w:val="00FE7802"/>
    <w:rsid w:val="00FE7D44"/>
    <w:rsid w:val="00FF04E0"/>
    <w:rsid w:val="00FF082F"/>
    <w:rsid w:val="00FF1506"/>
    <w:rsid w:val="00FF1A38"/>
    <w:rsid w:val="00FF1F54"/>
    <w:rsid w:val="00FF2B9B"/>
    <w:rsid w:val="00FF33A1"/>
    <w:rsid w:val="00FF3403"/>
    <w:rsid w:val="00FF3410"/>
    <w:rsid w:val="00FF36CA"/>
    <w:rsid w:val="00FF393A"/>
    <w:rsid w:val="00FF4735"/>
    <w:rsid w:val="00FF4A29"/>
    <w:rsid w:val="00FF5BCA"/>
    <w:rsid w:val="00FF5F51"/>
    <w:rsid w:val="00FF6631"/>
    <w:rsid w:val="00FF6F34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2911E3DE"/>
  <w15:docId w15:val="{244B2EE7-3B04-4047-ADA3-566C27AB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C6CEC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aliases w:val="Topic Heading 1,Section Heading,Section,h1,level 1,Level 1 Head,...,H1,Heading AJS"/>
    <w:basedOn w:val="Normalny"/>
    <w:next w:val="Normalny"/>
    <w:link w:val="Nagwek1Znak"/>
    <w:autoRedefine/>
    <w:qFormat/>
    <w:rsid w:val="000857A5"/>
    <w:pPr>
      <w:tabs>
        <w:tab w:val="left" w:pos="2410"/>
        <w:tab w:val="left" w:pos="8602"/>
        <w:tab w:val="left" w:pos="8789"/>
      </w:tabs>
      <w:spacing w:before="120" w:after="120" w:line="240" w:lineRule="auto"/>
      <w:ind w:right="28"/>
      <w:jc w:val="left"/>
      <w:outlineLvl w:val="0"/>
    </w:pPr>
    <w:rPr>
      <w:b/>
      <w:bCs/>
    </w:r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autoRedefine/>
    <w:qFormat/>
    <w:rsid w:val="00EE0973"/>
    <w:pPr>
      <w:keepNext/>
      <w:widowControl/>
      <w:tabs>
        <w:tab w:val="left" w:pos="567"/>
      </w:tabs>
      <w:adjustRightInd/>
      <w:spacing w:line="240" w:lineRule="auto"/>
      <w:jc w:val="left"/>
      <w:textAlignment w:val="auto"/>
      <w:outlineLvl w:val="1"/>
    </w:pPr>
    <w:rPr>
      <w:rFonts w:ascii="Cambria" w:hAnsi="Cambria"/>
      <w:b/>
      <w:bCs/>
      <w:smallCaps/>
      <w:noProof/>
      <w:sz w:val="22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6C3532"/>
    <w:pPr>
      <w:keepNext/>
      <w:numPr>
        <w:numId w:val="1"/>
      </w:numPr>
      <w:spacing w:before="60" w:after="120"/>
      <w:ind w:left="300"/>
      <w:jc w:val="left"/>
      <w:outlineLvl w:val="2"/>
    </w:pPr>
    <w:rPr>
      <w:b/>
      <w:bCs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960738"/>
    <w:pPr>
      <w:keepNext/>
      <w:tabs>
        <w:tab w:val="num" w:pos="360"/>
      </w:tabs>
      <w:spacing w:before="240" w:after="60"/>
      <w:outlineLvl w:val="3"/>
    </w:pPr>
    <w:rPr>
      <w:b/>
      <w:bCs/>
      <w:sz w:val="28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960738"/>
    <w:pPr>
      <w:tabs>
        <w:tab w:val="num" w:pos="36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60738"/>
    <w:pPr>
      <w:keepNext/>
      <w:tabs>
        <w:tab w:val="num" w:pos="360"/>
        <w:tab w:val="left" w:pos="720"/>
      </w:tabs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960738"/>
    <w:pPr>
      <w:keepNext/>
      <w:tabs>
        <w:tab w:val="num" w:pos="360"/>
      </w:tabs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960738"/>
    <w:pPr>
      <w:tabs>
        <w:tab w:val="num" w:pos="360"/>
      </w:tabs>
      <w:spacing w:before="240" w:after="60"/>
      <w:outlineLvl w:val="7"/>
    </w:pPr>
    <w:rPr>
      <w:rFonts w:ascii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qFormat/>
    <w:rsid w:val="00960738"/>
    <w:pPr>
      <w:keepNext/>
      <w:tabs>
        <w:tab w:val="num" w:pos="360"/>
      </w:tabs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Section Heading Znak,Section Znak,h1 Znak,level 1 Znak,Level 1 Head Znak,... Znak,H1 Znak,Heading AJS Znak"/>
    <w:link w:val="Nagwek1"/>
    <w:locked/>
    <w:rsid w:val="000857A5"/>
    <w:rPr>
      <w:b/>
      <w:bCs/>
      <w:sz w:val="24"/>
      <w:szCs w:val="24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link w:val="Nagwek2"/>
    <w:locked/>
    <w:rsid w:val="00EE0973"/>
    <w:rPr>
      <w:rFonts w:ascii="Cambria" w:hAnsi="Cambria"/>
      <w:b/>
      <w:bCs/>
      <w:smallCaps/>
      <w:noProof/>
      <w:sz w:val="22"/>
      <w:szCs w:val="22"/>
    </w:rPr>
  </w:style>
  <w:style w:type="character" w:customStyle="1" w:styleId="Nagwek3Znak">
    <w:name w:val="Nagłówek 3 Znak"/>
    <w:link w:val="Nagwek3"/>
    <w:locked/>
    <w:rsid w:val="006C3532"/>
    <w:rPr>
      <w:b/>
      <w:bCs/>
      <w:smallCaps/>
      <w:sz w:val="28"/>
      <w:szCs w:val="28"/>
    </w:rPr>
  </w:style>
  <w:style w:type="character" w:customStyle="1" w:styleId="Nagwek4Znak">
    <w:name w:val="Nagłówek 4 Znak"/>
    <w:link w:val="Nagwek4"/>
    <w:locked/>
    <w:rsid w:val="00D71F60"/>
    <w:rPr>
      <w:b/>
      <w:bCs/>
      <w:sz w:val="28"/>
      <w:szCs w:val="28"/>
      <w:lang w:val="en-US" w:eastAsia="pl-PL" w:bidi="ar-SA"/>
    </w:rPr>
  </w:style>
  <w:style w:type="character" w:customStyle="1" w:styleId="Nagwek5Znak">
    <w:name w:val="Nagłówek 5 Znak"/>
    <w:link w:val="Nagwek5"/>
    <w:locked/>
    <w:rsid w:val="00D71F60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locked/>
    <w:rsid w:val="00D71F60"/>
    <w:rPr>
      <w:b/>
      <w:bCs/>
      <w:sz w:val="24"/>
      <w:szCs w:val="24"/>
      <w:lang w:val="pl-PL" w:eastAsia="pl-PL" w:bidi="ar-SA"/>
    </w:rPr>
  </w:style>
  <w:style w:type="character" w:customStyle="1" w:styleId="Nagwek7Znak">
    <w:name w:val="Nagłówek 7 Znak"/>
    <w:link w:val="Nagwek7"/>
    <w:locked/>
    <w:rsid w:val="00D71F60"/>
    <w:rPr>
      <w:b/>
      <w:bCs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locked/>
    <w:rsid w:val="00D71F60"/>
    <w:rPr>
      <w:rFonts w:ascii="Arial" w:hAnsi="Arial" w:cs="Arial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D71F60"/>
    <w:rPr>
      <w:b/>
      <w:bCs/>
      <w:sz w:val="24"/>
      <w:szCs w:val="24"/>
      <w:u w:val="single"/>
      <w:lang w:val="pl-PL" w:eastAsia="pl-PL" w:bidi="ar-SA"/>
    </w:rPr>
  </w:style>
  <w:style w:type="paragraph" w:styleId="Stopka">
    <w:name w:val="footer"/>
    <w:basedOn w:val="Normalny"/>
    <w:link w:val="StopkaZnak"/>
    <w:semiHidden/>
    <w:rsid w:val="0096073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597089"/>
    <w:rPr>
      <w:rFonts w:cs="Times New Roman"/>
      <w:sz w:val="24"/>
      <w:szCs w:val="24"/>
      <w:lang w:val="pl-PL" w:eastAsia="pl-PL"/>
    </w:rPr>
  </w:style>
  <w:style w:type="paragraph" w:styleId="Data">
    <w:name w:val="Date"/>
    <w:basedOn w:val="Normalny"/>
    <w:next w:val="Normalny"/>
    <w:link w:val="DataZnak"/>
    <w:semiHidden/>
    <w:rsid w:val="00960738"/>
  </w:style>
  <w:style w:type="character" w:customStyle="1" w:styleId="DataZnak">
    <w:name w:val="Data Znak"/>
    <w:link w:val="Data"/>
    <w:semiHidden/>
    <w:locked/>
    <w:rsid w:val="00265FB5"/>
    <w:rPr>
      <w:rFonts w:cs="Times New Roman"/>
      <w:sz w:val="24"/>
      <w:szCs w:val="24"/>
    </w:rPr>
  </w:style>
  <w:style w:type="paragraph" w:customStyle="1" w:styleId="Adres-1">
    <w:name w:val="Adres-1"/>
    <w:basedOn w:val="Normalny"/>
    <w:semiHidden/>
    <w:rsid w:val="00557782"/>
    <w:pPr>
      <w:widowControl/>
      <w:adjustRightInd/>
      <w:spacing w:line="240" w:lineRule="auto"/>
      <w:ind w:left="5103"/>
      <w:jc w:val="left"/>
      <w:textAlignment w:val="auto"/>
    </w:pPr>
  </w:style>
  <w:style w:type="paragraph" w:customStyle="1" w:styleId="Adres-3">
    <w:name w:val="Adres-3"/>
    <w:basedOn w:val="Adres-1"/>
    <w:semiHidden/>
    <w:rsid w:val="009D6992"/>
    <w:pPr>
      <w:spacing w:after="180"/>
    </w:pPr>
  </w:style>
  <w:style w:type="paragraph" w:customStyle="1" w:styleId="Akap-1">
    <w:name w:val="Akap-1"/>
    <w:basedOn w:val="Normalny"/>
    <w:semiHidden/>
    <w:rsid w:val="00557782"/>
    <w:pPr>
      <w:widowControl/>
      <w:adjustRightInd/>
      <w:spacing w:line="240" w:lineRule="auto"/>
      <w:ind w:firstLine="567"/>
      <w:textAlignment w:val="auto"/>
    </w:pPr>
  </w:style>
  <w:style w:type="paragraph" w:customStyle="1" w:styleId="Akap-3">
    <w:name w:val="Akap-3"/>
    <w:basedOn w:val="Akap-1"/>
    <w:semiHidden/>
    <w:rsid w:val="009D6992"/>
    <w:pPr>
      <w:spacing w:after="180"/>
    </w:pPr>
  </w:style>
  <w:style w:type="paragraph" w:customStyle="1" w:styleId="Cent-1">
    <w:name w:val="Cent-1"/>
    <w:basedOn w:val="Normalny"/>
    <w:semiHidden/>
    <w:rsid w:val="00557782"/>
    <w:pPr>
      <w:widowControl/>
      <w:adjustRightInd/>
      <w:spacing w:line="240" w:lineRule="auto"/>
      <w:jc w:val="center"/>
      <w:textAlignment w:val="auto"/>
    </w:pPr>
  </w:style>
  <w:style w:type="paragraph" w:customStyle="1" w:styleId="Data-1">
    <w:name w:val="Data-1"/>
    <w:basedOn w:val="Normalny"/>
    <w:semiHidden/>
    <w:rsid w:val="00960738"/>
    <w:pPr>
      <w:tabs>
        <w:tab w:val="right" w:pos="9580"/>
      </w:tabs>
      <w:jc w:val="right"/>
    </w:pPr>
  </w:style>
  <w:style w:type="paragraph" w:customStyle="1" w:styleId="Norm-1">
    <w:name w:val="Norm-1"/>
    <w:basedOn w:val="Normalny"/>
    <w:semiHidden/>
    <w:rsid w:val="00960738"/>
    <w:pPr>
      <w:tabs>
        <w:tab w:val="left" w:pos="567"/>
        <w:tab w:val="left" w:pos="1134"/>
        <w:tab w:val="left" w:pos="1701"/>
      </w:tabs>
    </w:pPr>
  </w:style>
  <w:style w:type="paragraph" w:customStyle="1" w:styleId="Norm-3">
    <w:name w:val="Norm-3"/>
    <w:basedOn w:val="Norm-1"/>
    <w:semiHidden/>
    <w:rsid w:val="00960738"/>
    <w:pPr>
      <w:spacing w:after="180"/>
    </w:pPr>
  </w:style>
  <w:style w:type="paragraph" w:customStyle="1" w:styleId="Pkt-1">
    <w:name w:val="Pkt-1"/>
    <w:basedOn w:val="Normalny"/>
    <w:semiHidden/>
    <w:rsid w:val="00960738"/>
    <w:pPr>
      <w:tabs>
        <w:tab w:val="left" w:pos="1134"/>
        <w:tab w:val="left" w:pos="1701"/>
      </w:tabs>
      <w:ind w:left="567" w:hanging="567"/>
    </w:pPr>
  </w:style>
  <w:style w:type="paragraph" w:customStyle="1" w:styleId="Pkt-3">
    <w:name w:val="Pkt-3"/>
    <w:basedOn w:val="Pkt-1"/>
    <w:qFormat/>
    <w:rsid w:val="00960738"/>
    <w:pPr>
      <w:spacing w:after="180"/>
    </w:pPr>
  </w:style>
  <w:style w:type="paragraph" w:customStyle="1" w:styleId="Podp-1">
    <w:name w:val="Podp-1"/>
    <w:basedOn w:val="Normalny"/>
    <w:semiHidden/>
    <w:rsid w:val="00557782"/>
    <w:pPr>
      <w:widowControl/>
      <w:tabs>
        <w:tab w:val="left" w:pos="1701"/>
        <w:tab w:val="left" w:pos="2268"/>
      </w:tabs>
      <w:adjustRightInd/>
      <w:spacing w:line="240" w:lineRule="auto"/>
      <w:ind w:left="1134" w:hanging="567"/>
      <w:textAlignment w:val="auto"/>
    </w:pPr>
  </w:style>
  <w:style w:type="paragraph" w:customStyle="1" w:styleId="Podp-3">
    <w:name w:val="Podp-3"/>
    <w:basedOn w:val="Podp-1"/>
    <w:semiHidden/>
    <w:rsid w:val="009D6992"/>
    <w:pPr>
      <w:spacing w:after="180"/>
    </w:pPr>
  </w:style>
  <w:style w:type="paragraph" w:customStyle="1" w:styleId="Default">
    <w:name w:val="Default"/>
    <w:rsid w:val="00D71F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E55DCD"/>
    <w:pPr>
      <w:tabs>
        <w:tab w:val="left" w:pos="426"/>
        <w:tab w:val="right" w:leader="dot" w:pos="9060"/>
      </w:tabs>
      <w:ind w:left="426" w:hanging="426"/>
      <w:jc w:val="left"/>
    </w:pPr>
    <w:rPr>
      <w:rFonts w:ascii="Calibri" w:hAnsi="Calibri"/>
      <w:smallCaps/>
      <w:sz w:val="20"/>
      <w:szCs w:val="20"/>
    </w:rPr>
  </w:style>
  <w:style w:type="paragraph" w:customStyle="1" w:styleId="Kwota-1">
    <w:name w:val="Kwota-1"/>
    <w:basedOn w:val="Norm-1"/>
    <w:rsid w:val="001E238F"/>
    <w:pPr>
      <w:tabs>
        <w:tab w:val="clear" w:pos="1134"/>
        <w:tab w:val="clear" w:pos="1701"/>
        <w:tab w:val="right" w:pos="8505"/>
      </w:tabs>
      <w:spacing w:line="288" w:lineRule="auto"/>
      <w:ind w:left="568" w:right="2835" w:hanging="284"/>
    </w:pPr>
  </w:style>
  <w:style w:type="paragraph" w:customStyle="1" w:styleId="Kwota-3">
    <w:name w:val="Kwota-3"/>
    <w:basedOn w:val="Kwota-1"/>
    <w:rsid w:val="001E238F"/>
    <w:pPr>
      <w:spacing w:after="60"/>
    </w:pPr>
  </w:style>
  <w:style w:type="paragraph" w:styleId="Spistreci1">
    <w:name w:val="toc 1"/>
    <w:basedOn w:val="Normalny"/>
    <w:next w:val="Normalny"/>
    <w:autoRedefine/>
    <w:uiPriority w:val="39"/>
    <w:rsid w:val="00A05736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customStyle="1" w:styleId="Nag2Nazwyumowy">
    <w:name w:val="Nag 2_Nazwy umowy"/>
    <w:basedOn w:val="Nagwek2"/>
    <w:qFormat/>
    <w:rsid w:val="00450979"/>
    <w:pPr>
      <w:spacing w:before="120" w:after="120"/>
      <w:jc w:val="center"/>
    </w:pPr>
    <w:rPr>
      <w:sz w:val="24"/>
    </w:rPr>
  </w:style>
  <w:style w:type="character" w:styleId="Hipercze">
    <w:name w:val="Hyperlink"/>
    <w:uiPriority w:val="99"/>
    <w:unhideWhenUsed/>
    <w:rsid w:val="007602FA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rsid w:val="00911E19"/>
    <w:pPr>
      <w:ind w:left="480"/>
      <w:jc w:val="left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911E19"/>
    <w:pPr>
      <w:ind w:left="720"/>
      <w:jc w:val="left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911E19"/>
    <w:pPr>
      <w:ind w:left="960"/>
      <w:jc w:val="left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911E19"/>
    <w:pPr>
      <w:ind w:left="1200"/>
      <w:jc w:val="left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911E19"/>
    <w:pPr>
      <w:ind w:left="1440"/>
      <w:jc w:val="left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911E19"/>
    <w:pPr>
      <w:ind w:left="1680"/>
      <w:jc w:val="left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911E19"/>
    <w:pPr>
      <w:ind w:left="1920"/>
      <w:jc w:val="left"/>
    </w:pPr>
    <w:rPr>
      <w:rFonts w:ascii="Calibri" w:hAnsi="Calibri"/>
      <w:sz w:val="18"/>
      <w:szCs w:val="18"/>
    </w:rPr>
  </w:style>
  <w:style w:type="paragraph" w:styleId="Nagwek">
    <w:name w:val="header"/>
    <w:aliases w:val="Nagłówek strony"/>
    <w:basedOn w:val="Normalny"/>
    <w:link w:val="NagwekZnak"/>
    <w:rsid w:val="00AF30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rsid w:val="00AF300F"/>
    <w:rPr>
      <w:sz w:val="24"/>
      <w:szCs w:val="24"/>
    </w:rPr>
  </w:style>
  <w:style w:type="paragraph" w:customStyle="1" w:styleId="Nag2Zacznik">
    <w:name w:val="Nag 2_Załącznik"/>
    <w:basedOn w:val="Nagwek2"/>
    <w:qFormat/>
    <w:rsid w:val="0060485A"/>
    <w:pPr>
      <w:tabs>
        <w:tab w:val="right" w:pos="8900"/>
      </w:tabs>
      <w:spacing w:after="120" w:line="288" w:lineRule="auto"/>
      <w:ind w:left="3969" w:hanging="3969"/>
    </w:pPr>
    <w:rPr>
      <w:b w:val="0"/>
      <w:bCs w:val="0"/>
    </w:rPr>
  </w:style>
  <w:style w:type="paragraph" w:customStyle="1" w:styleId="Nag1">
    <w:name w:val="Nag 1"/>
    <w:basedOn w:val="Nagwek1"/>
    <w:qFormat/>
    <w:rsid w:val="00431914"/>
    <w:rPr>
      <w:smallCaps/>
      <w:sz w:val="32"/>
    </w:rPr>
  </w:style>
  <w:style w:type="character" w:styleId="Numerstrony">
    <w:name w:val="page number"/>
    <w:basedOn w:val="Domylnaczcionkaakapitu"/>
    <w:rsid w:val="002403F2"/>
  </w:style>
  <w:style w:type="paragraph" w:styleId="Tekstpodstawowy">
    <w:name w:val="Body Text"/>
    <w:basedOn w:val="Normalny"/>
    <w:rsid w:val="002403F2"/>
    <w:pPr>
      <w:widowControl/>
      <w:tabs>
        <w:tab w:val="left" w:pos="1440"/>
      </w:tabs>
      <w:adjustRightInd/>
      <w:spacing w:before="120" w:line="240" w:lineRule="auto"/>
      <w:jc w:val="left"/>
      <w:textAlignment w:val="auto"/>
    </w:pPr>
    <w:rPr>
      <w:szCs w:val="20"/>
    </w:rPr>
  </w:style>
  <w:style w:type="paragraph" w:customStyle="1" w:styleId="Tabela">
    <w:name w:val="Tabela"/>
    <w:basedOn w:val="Normalny"/>
    <w:rsid w:val="002403F2"/>
    <w:pPr>
      <w:widowControl/>
      <w:adjustRightInd/>
      <w:spacing w:before="60" w:after="60" w:line="240" w:lineRule="auto"/>
      <w:jc w:val="left"/>
      <w:textAlignment w:val="auto"/>
    </w:pPr>
    <w:rPr>
      <w:rFonts w:ascii="Arial" w:hAnsi="Arial"/>
      <w:sz w:val="20"/>
      <w:szCs w:val="20"/>
    </w:rPr>
  </w:style>
  <w:style w:type="character" w:styleId="Odwoaniedokomentarza">
    <w:name w:val="annotation reference"/>
    <w:uiPriority w:val="99"/>
    <w:rsid w:val="002730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730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730EC"/>
  </w:style>
  <w:style w:type="paragraph" w:styleId="Tematkomentarza">
    <w:name w:val="annotation subject"/>
    <w:basedOn w:val="Tekstkomentarza"/>
    <w:next w:val="Tekstkomentarza"/>
    <w:link w:val="TematkomentarzaZnak"/>
    <w:rsid w:val="002730EC"/>
    <w:rPr>
      <w:b/>
      <w:bCs/>
    </w:rPr>
  </w:style>
  <w:style w:type="character" w:customStyle="1" w:styleId="TematkomentarzaZnak">
    <w:name w:val="Temat komentarza Znak"/>
    <w:link w:val="Tematkomentarza"/>
    <w:rsid w:val="002730EC"/>
    <w:rPr>
      <w:b/>
      <w:bCs/>
    </w:rPr>
  </w:style>
  <w:style w:type="paragraph" w:styleId="Tekstdymka">
    <w:name w:val="Balloon Text"/>
    <w:basedOn w:val="Normalny"/>
    <w:link w:val="TekstdymkaZnak"/>
    <w:rsid w:val="002730E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0EC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7D7B01"/>
    <w:pPr>
      <w:spacing w:after="120" w:line="480" w:lineRule="auto"/>
    </w:pPr>
  </w:style>
  <w:style w:type="character" w:customStyle="1" w:styleId="Znak24">
    <w:name w:val="Znak24"/>
    <w:semiHidden/>
    <w:locked/>
    <w:rsid w:val="007D7B01"/>
    <w:rPr>
      <w:rFonts w:cs="Times New Roman"/>
      <w:sz w:val="24"/>
      <w:szCs w:val="24"/>
      <w:lang w:val="pl-PL" w:eastAsia="pl-PL"/>
    </w:rPr>
  </w:style>
  <w:style w:type="paragraph" w:customStyle="1" w:styleId="ZnakZnak2">
    <w:name w:val="Znak Znak2"/>
    <w:basedOn w:val="Normalny"/>
    <w:rsid w:val="00840249"/>
    <w:pPr>
      <w:widowControl/>
      <w:adjustRightInd/>
      <w:spacing w:line="240" w:lineRule="auto"/>
      <w:jc w:val="left"/>
      <w:textAlignment w:val="auto"/>
    </w:pPr>
  </w:style>
  <w:style w:type="character" w:styleId="UyteHipercze">
    <w:name w:val="FollowedHyperlink"/>
    <w:uiPriority w:val="99"/>
    <w:semiHidden/>
    <w:unhideWhenUsed/>
    <w:rsid w:val="0042477F"/>
    <w:rPr>
      <w:color w:val="800080"/>
      <w:u w:val="single"/>
    </w:rPr>
  </w:style>
  <w:style w:type="paragraph" w:customStyle="1" w:styleId="ZnakZnak3">
    <w:name w:val="Znak Znak3"/>
    <w:basedOn w:val="Normalny"/>
    <w:rsid w:val="004826FA"/>
    <w:pPr>
      <w:widowControl/>
      <w:adjustRightInd/>
      <w:spacing w:line="240" w:lineRule="auto"/>
      <w:jc w:val="left"/>
      <w:textAlignment w:val="auto"/>
    </w:pPr>
  </w:style>
  <w:style w:type="paragraph" w:customStyle="1" w:styleId="Znak3">
    <w:name w:val="Znak3"/>
    <w:basedOn w:val="Normalny"/>
    <w:rsid w:val="00457B25"/>
    <w:pPr>
      <w:widowControl/>
      <w:adjustRightInd/>
      <w:spacing w:after="120" w:line="360" w:lineRule="auto"/>
      <w:textAlignment w:val="auto"/>
    </w:pPr>
    <w:rPr>
      <w:rFonts w:ascii="Verdana" w:hAnsi="Verdana" w:cs="Arial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24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24C0"/>
  </w:style>
  <w:style w:type="character" w:styleId="Odwoanieprzypisudolnego">
    <w:name w:val="footnote reference"/>
    <w:uiPriority w:val="99"/>
    <w:semiHidden/>
    <w:unhideWhenUsed/>
    <w:rsid w:val="000624C0"/>
    <w:rPr>
      <w:vertAlign w:val="superscript"/>
    </w:rPr>
  </w:style>
  <w:style w:type="paragraph" w:styleId="Akapitzlist">
    <w:name w:val="List Paragraph"/>
    <w:basedOn w:val="Normalny"/>
    <w:link w:val="AkapitzlistZnak"/>
    <w:uiPriority w:val="1"/>
    <w:qFormat/>
    <w:rsid w:val="00F20378"/>
    <w:pPr>
      <w:ind w:left="708"/>
    </w:pPr>
  </w:style>
  <w:style w:type="paragraph" w:customStyle="1" w:styleId="ZnakZnak29ZnakZnakZnak">
    <w:name w:val="Znak Znak29 Znak Znak Znak"/>
    <w:basedOn w:val="Normalny"/>
    <w:rsid w:val="006B063C"/>
    <w:pPr>
      <w:widowControl/>
      <w:adjustRightInd/>
      <w:spacing w:line="240" w:lineRule="auto"/>
      <w:jc w:val="left"/>
      <w:textAlignment w:val="auto"/>
    </w:pPr>
  </w:style>
  <w:style w:type="paragraph" w:styleId="Tekstpodstawowywcity">
    <w:name w:val="Body Text Indent"/>
    <w:basedOn w:val="Normalny"/>
    <w:rsid w:val="001D768D"/>
    <w:pPr>
      <w:spacing w:after="120"/>
      <w:ind w:left="283"/>
    </w:pPr>
  </w:style>
  <w:style w:type="paragraph" w:styleId="Bezodstpw">
    <w:name w:val="No Spacing"/>
    <w:qFormat/>
    <w:rsid w:val="00906D77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qFormat/>
    <w:rsid w:val="00906D77"/>
    <w:rPr>
      <w:b/>
      <w:bCs/>
    </w:rPr>
  </w:style>
  <w:style w:type="paragraph" w:customStyle="1" w:styleId="tytulrozdzialu">
    <w:name w:val="tytul rozdzialu"/>
    <w:basedOn w:val="Pkt-3"/>
    <w:rsid w:val="00F47D27"/>
    <w:pPr>
      <w:tabs>
        <w:tab w:val="clear" w:pos="1134"/>
        <w:tab w:val="clear" w:pos="1701"/>
      </w:tabs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FF77C5"/>
    <w:rPr>
      <w:sz w:val="24"/>
      <w:szCs w:val="24"/>
    </w:rPr>
  </w:style>
  <w:style w:type="paragraph" w:customStyle="1" w:styleId="ustp-umowy">
    <w:name w:val="ustęp-umowy"/>
    <w:basedOn w:val="Normalny"/>
    <w:rsid w:val="00581996"/>
    <w:pPr>
      <w:widowControl/>
      <w:numPr>
        <w:numId w:val="7"/>
      </w:numPr>
      <w:suppressAutoHyphens/>
      <w:adjustRightInd/>
      <w:spacing w:line="240" w:lineRule="auto"/>
      <w:textAlignment w:val="auto"/>
    </w:pPr>
    <w:rPr>
      <w:spacing w:val="2"/>
      <w:kern w:val="1"/>
      <w:lang w:eastAsia="ar-SA"/>
    </w:rPr>
  </w:style>
  <w:style w:type="paragraph" w:customStyle="1" w:styleId="Akapitzlist2">
    <w:name w:val="Akapit z listą2"/>
    <w:basedOn w:val="Normalny"/>
    <w:link w:val="ListParagraphChar"/>
    <w:rsid w:val="00996E33"/>
    <w:pPr>
      <w:autoSpaceDE w:val="0"/>
      <w:autoSpaceDN w:val="0"/>
      <w:spacing w:before="120" w:line="240" w:lineRule="auto"/>
      <w:ind w:left="708"/>
      <w:textAlignment w:val="auto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Akapitzlist2"/>
    <w:locked/>
    <w:rsid w:val="00996E33"/>
    <w:rPr>
      <w:rFonts w:ascii="Calibri" w:hAnsi="Calibri"/>
    </w:rPr>
  </w:style>
  <w:style w:type="paragraph" w:customStyle="1" w:styleId="drugi">
    <w:name w:val="drugi"/>
    <w:basedOn w:val="Tytu"/>
    <w:rsid w:val="00A22E3D"/>
    <w:pPr>
      <w:widowControl/>
      <w:tabs>
        <w:tab w:val="left" w:pos="720"/>
      </w:tabs>
      <w:adjustRightInd/>
      <w:spacing w:before="0" w:after="240" w:line="240" w:lineRule="auto"/>
      <w:ind w:left="720" w:hanging="720"/>
      <w:textAlignment w:val="auto"/>
      <w:outlineLvl w:val="9"/>
    </w:pPr>
    <w:rPr>
      <w:rFonts w:ascii="Times New Roman" w:hAnsi="Times New Roman"/>
      <w:bCs w:val="0"/>
      <w:kern w:val="0"/>
      <w:sz w:val="22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A22E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22E3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-podst-2">
    <w:name w:val="a-podst-2"/>
    <w:basedOn w:val="Normalny"/>
    <w:rsid w:val="00C716D0"/>
    <w:pPr>
      <w:widowControl/>
      <w:suppressAutoHyphens/>
      <w:adjustRightInd/>
      <w:spacing w:line="360" w:lineRule="auto"/>
      <w:ind w:left="284" w:hanging="284"/>
      <w:jc w:val="left"/>
      <w:textAlignment w:val="auto"/>
    </w:pPr>
    <w:rPr>
      <w:lang w:eastAsia="ar-SA"/>
    </w:rPr>
  </w:style>
  <w:style w:type="paragraph" w:styleId="NormalnyWeb">
    <w:name w:val="Normal (Web)"/>
    <w:basedOn w:val="Normalny"/>
    <w:rsid w:val="007D4C07"/>
    <w:pPr>
      <w:suppressAutoHyphens/>
      <w:adjustRightInd/>
    </w:pPr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233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2333"/>
  </w:style>
  <w:style w:type="character" w:styleId="Odwoanieprzypisukocowego">
    <w:name w:val="endnote reference"/>
    <w:basedOn w:val="Domylnaczcionkaakapitu"/>
    <w:uiPriority w:val="99"/>
    <w:semiHidden/>
    <w:unhideWhenUsed/>
    <w:rsid w:val="004E2333"/>
    <w:rPr>
      <w:vertAlign w:val="superscript"/>
    </w:rPr>
  </w:style>
  <w:style w:type="paragraph" w:customStyle="1" w:styleId="Wyliczanka1">
    <w:name w:val="Wyliczanka 1"/>
    <w:basedOn w:val="Normalny"/>
    <w:qFormat/>
    <w:rsid w:val="002123AB"/>
    <w:pPr>
      <w:widowControl/>
      <w:numPr>
        <w:numId w:val="12"/>
      </w:numPr>
      <w:adjustRightInd/>
      <w:spacing w:after="120" w:line="240" w:lineRule="auto"/>
      <w:ind w:left="284" w:hanging="284"/>
      <w:textAlignment w:val="auto"/>
    </w:pPr>
    <w:rPr>
      <w:rFonts w:ascii="Arial" w:hAnsi="Arial"/>
      <w:sz w:val="20"/>
      <w:lang w:val="x-none" w:eastAsia="x-none"/>
    </w:rPr>
  </w:style>
  <w:style w:type="paragraph" w:customStyle="1" w:styleId="Wyliczanka2">
    <w:name w:val="Wyliczanka 2"/>
    <w:basedOn w:val="Normalny"/>
    <w:qFormat/>
    <w:rsid w:val="002123AB"/>
    <w:pPr>
      <w:widowControl/>
      <w:numPr>
        <w:ilvl w:val="1"/>
        <w:numId w:val="12"/>
      </w:numPr>
      <w:adjustRightInd/>
      <w:spacing w:after="120" w:line="240" w:lineRule="auto"/>
      <w:ind w:left="567" w:hanging="283"/>
      <w:textAlignment w:val="auto"/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9F4A64"/>
    <w:pPr>
      <w:widowControl/>
      <w:tabs>
        <w:tab w:val="left" w:pos="360"/>
      </w:tabs>
      <w:suppressAutoHyphens/>
      <w:adjustRightInd/>
      <w:spacing w:line="240" w:lineRule="auto"/>
      <w:ind w:left="426" w:hanging="426"/>
      <w:textAlignment w:val="auto"/>
    </w:pPr>
    <w:rPr>
      <w:sz w:val="28"/>
      <w:szCs w:val="20"/>
      <w:lang w:eastAsia="ar-SA"/>
    </w:rPr>
  </w:style>
  <w:style w:type="paragraph" w:customStyle="1" w:styleId="FR1">
    <w:name w:val="FR1"/>
    <w:rsid w:val="009F4A64"/>
    <w:pPr>
      <w:widowControl w:val="0"/>
      <w:suppressAutoHyphens/>
      <w:jc w:val="center"/>
    </w:pPr>
    <w:rPr>
      <w:b/>
      <w:sz w:val="4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6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B28BB-8869-4A87-968C-0AC32B593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C447C2-8E46-453A-985F-DDCB0478ACAD}">
  <ds:schemaRefs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355F9D-592E-479A-A0DE-3FBA0065BA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5CD0D3-7F24-4993-BC7A-66D4A0896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3063</Words>
  <Characters>19361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Porządek dzienny IV-ego posiedzenia</vt:lpstr>
    </vt:vector>
  </TitlesOfParts>
  <Company>COIS</Company>
  <LinksUpToDate>false</LinksUpToDate>
  <CharactersWithSpaces>22380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Porządek dzienny IV-ego posiedzenia</dc:title>
  <dc:creator>Sznajder Ryszard</dc:creator>
  <cp:lastModifiedBy>Woźniak-Gać Anna</cp:lastModifiedBy>
  <cp:revision>19</cp:revision>
  <cp:lastPrinted>2020-08-26T07:47:00Z</cp:lastPrinted>
  <dcterms:created xsi:type="dcterms:W3CDTF">2022-07-20T09:19:00Z</dcterms:created>
  <dcterms:modified xsi:type="dcterms:W3CDTF">2022-08-01T07:48:00Z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